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3C0" w:rsidRPr="009E13D0" w:rsidRDefault="00AB63C0" w:rsidP="00AB63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3D0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русскому языку - 5 класс</w:t>
      </w:r>
    </w:p>
    <w:p w:rsidR="00AB63C0" w:rsidRDefault="00AB63C0" w:rsidP="00AB63C0">
      <w:pPr>
        <w:rPr>
          <w:rFonts w:ascii="Times New Roman" w:hAnsi="Times New Roman" w:cs="Times New Roman"/>
          <w:sz w:val="24"/>
          <w:szCs w:val="24"/>
        </w:rPr>
      </w:pPr>
      <w:r w:rsidRPr="00A32E36">
        <w:rPr>
          <w:rFonts w:ascii="Times New Roman" w:hAnsi="Times New Roman" w:cs="Times New Roman"/>
          <w:sz w:val="24"/>
          <w:szCs w:val="24"/>
        </w:rPr>
        <w:t xml:space="preserve">Рабочая программа по русскому языку для учащихся 5 класса составлена на основе следующих документов: </w:t>
      </w:r>
    </w:p>
    <w:p w:rsidR="00AB63C0" w:rsidRDefault="00AB63C0" w:rsidP="00AB63C0">
      <w:pPr>
        <w:rPr>
          <w:rFonts w:ascii="Times New Roman" w:hAnsi="Times New Roman" w:cs="Times New Roman"/>
          <w:sz w:val="24"/>
          <w:szCs w:val="24"/>
        </w:rPr>
      </w:pPr>
      <w:r w:rsidRPr="00A32E36">
        <w:rPr>
          <w:rFonts w:ascii="Times New Roman" w:hAnsi="Times New Roman" w:cs="Times New Roman"/>
          <w:sz w:val="24"/>
          <w:szCs w:val="24"/>
        </w:rPr>
        <w:t xml:space="preserve">1.Федерального государственного образовательного стандарта основного общего образования; </w:t>
      </w:r>
    </w:p>
    <w:p w:rsidR="00AB63C0" w:rsidRDefault="00AB63C0" w:rsidP="00AB63C0">
      <w:pPr>
        <w:rPr>
          <w:rFonts w:ascii="Times New Roman" w:hAnsi="Times New Roman" w:cs="Times New Roman"/>
          <w:sz w:val="24"/>
          <w:szCs w:val="24"/>
        </w:rPr>
      </w:pPr>
      <w:r w:rsidRPr="00A32E36">
        <w:rPr>
          <w:rFonts w:ascii="Times New Roman" w:hAnsi="Times New Roman" w:cs="Times New Roman"/>
          <w:sz w:val="24"/>
          <w:szCs w:val="24"/>
        </w:rPr>
        <w:t xml:space="preserve">2.Программы «Русский язык. Программа образовательных учреждений. 5-9 классы»/ Авт.-сост. М.Т.Баранов, </w:t>
      </w:r>
      <w:proofErr w:type="spellStart"/>
      <w:r w:rsidRPr="00A32E36">
        <w:rPr>
          <w:rFonts w:ascii="Times New Roman" w:hAnsi="Times New Roman" w:cs="Times New Roman"/>
          <w:sz w:val="24"/>
          <w:szCs w:val="24"/>
        </w:rPr>
        <w:t>Т.А.Ладыженская</w:t>
      </w:r>
      <w:proofErr w:type="spellEnd"/>
      <w:r w:rsidRPr="00A32E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2E36">
        <w:rPr>
          <w:rFonts w:ascii="Times New Roman" w:hAnsi="Times New Roman" w:cs="Times New Roman"/>
          <w:sz w:val="24"/>
          <w:szCs w:val="24"/>
        </w:rPr>
        <w:t>Н.М.Шанский</w:t>
      </w:r>
      <w:proofErr w:type="spellEnd"/>
      <w:r w:rsidRPr="00A32E36">
        <w:rPr>
          <w:rFonts w:ascii="Times New Roman" w:hAnsi="Times New Roman" w:cs="Times New Roman"/>
          <w:sz w:val="24"/>
          <w:szCs w:val="24"/>
        </w:rPr>
        <w:t xml:space="preserve">. М.: Просвещение, 2009; </w:t>
      </w:r>
    </w:p>
    <w:p w:rsidR="00AB63C0" w:rsidRDefault="00AB63C0" w:rsidP="00AB63C0">
      <w:pPr>
        <w:rPr>
          <w:rFonts w:ascii="Times New Roman" w:hAnsi="Times New Roman" w:cs="Times New Roman"/>
          <w:sz w:val="24"/>
          <w:szCs w:val="24"/>
        </w:rPr>
      </w:pPr>
      <w:r w:rsidRPr="00A32E36">
        <w:rPr>
          <w:rFonts w:ascii="Times New Roman" w:hAnsi="Times New Roman" w:cs="Times New Roman"/>
          <w:sz w:val="24"/>
          <w:szCs w:val="24"/>
        </w:rPr>
        <w:t xml:space="preserve">3.Основной образовательной программы основного общего образования МБОУ « </w:t>
      </w:r>
      <w:proofErr w:type="spellStart"/>
      <w:r w:rsidRPr="00A32E36">
        <w:rPr>
          <w:rFonts w:ascii="Times New Roman" w:hAnsi="Times New Roman" w:cs="Times New Roman"/>
          <w:sz w:val="24"/>
          <w:szCs w:val="24"/>
        </w:rPr>
        <w:t>Муслюмкинская</w:t>
      </w:r>
      <w:proofErr w:type="spellEnd"/>
      <w:r w:rsidRPr="00A32E36">
        <w:rPr>
          <w:rFonts w:ascii="Times New Roman" w:hAnsi="Times New Roman" w:cs="Times New Roman"/>
          <w:sz w:val="24"/>
          <w:szCs w:val="24"/>
        </w:rPr>
        <w:t xml:space="preserve"> СОШ»;</w:t>
      </w:r>
    </w:p>
    <w:p w:rsidR="00AB63C0" w:rsidRDefault="00AB63C0" w:rsidP="00AB63C0">
      <w:pPr>
        <w:rPr>
          <w:rFonts w:ascii="Times New Roman" w:hAnsi="Times New Roman" w:cs="Times New Roman"/>
          <w:sz w:val="24"/>
          <w:szCs w:val="24"/>
        </w:rPr>
      </w:pPr>
      <w:r w:rsidRPr="00A32E36">
        <w:rPr>
          <w:rFonts w:ascii="Times New Roman" w:hAnsi="Times New Roman" w:cs="Times New Roman"/>
          <w:sz w:val="24"/>
          <w:szCs w:val="24"/>
        </w:rPr>
        <w:t xml:space="preserve"> 4.Учебного плана МБОУ « </w:t>
      </w:r>
      <w:proofErr w:type="spellStart"/>
      <w:r w:rsidRPr="00A32E36">
        <w:rPr>
          <w:rFonts w:ascii="Times New Roman" w:hAnsi="Times New Roman" w:cs="Times New Roman"/>
          <w:sz w:val="24"/>
          <w:szCs w:val="24"/>
        </w:rPr>
        <w:t>Муслюмкинская</w:t>
      </w:r>
      <w:proofErr w:type="spellEnd"/>
      <w:r w:rsidRPr="00A32E36">
        <w:rPr>
          <w:rFonts w:ascii="Times New Roman" w:hAnsi="Times New Roman" w:cs="Times New Roman"/>
          <w:sz w:val="24"/>
          <w:szCs w:val="24"/>
        </w:rPr>
        <w:t xml:space="preserve"> СОШ »; Для реализации рабочей программы используется учебник «Русский язык. 5 класс»/ </w:t>
      </w:r>
      <w:proofErr w:type="spellStart"/>
      <w:r w:rsidRPr="00A32E36">
        <w:rPr>
          <w:rFonts w:ascii="Times New Roman" w:hAnsi="Times New Roman" w:cs="Times New Roman"/>
          <w:sz w:val="24"/>
          <w:szCs w:val="24"/>
        </w:rPr>
        <w:t>Т.А.Ладыженская</w:t>
      </w:r>
      <w:proofErr w:type="spellEnd"/>
      <w:r w:rsidRPr="00A32E36">
        <w:rPr>
          <w:rFonts w:ascii="Times New Roman" w:hAnsi="Times New Roman" w:cs="Times New Roman"/>
          <w:sz w:val="24"/>
          <w:szCs w:val="24"/>
        </w:rPr>
        <w:t xml:space="preserve">, М.Т.Баранов, </w:t>
      </w:r>
      <w:proofErr w:type="spellStart"/>
      <w:r w:rsidRPr="00A32E36">
        <w:rPr>
          <w:rFonts w:ascii="Times New Roman" w:hAnsi="Times New Roman" w:cs="Times New Roman"/>
          <w:sz w:val="24"/>
          <w:szCs w:val="24"/>
        </w:rPr>
        <w:t>Л.А.Тростенцова</w:t>
      </w:r>
      <w:proofErr w:type="spellEnd"/>
      <w:r w:rsidRPr="00A32E36">
        <w:rPr>
          <w:rFonts w:ascii="Times New Roman" w:hAnsi="Times New Roman" w:cs="Times New Roman"/>
          <w:sz w:val="24"/>
          <w:szCs w:val="24"/>
        </w:rPr>
        <w:t xml:space="preserve">. – М.: Просвещение, 2015. </w:t>
      </w:r>
    </w:p>
    <w:p w:rsidR="00AB63C0" w:rsidRDefault="00AB63C0" w:rsidP="00AB63C0">
      <w:pPr>
        <w:rPr>
          <w:rFonts w:ascii="Times New Roman" w:hAnsi="Times New Roman" w:cs="Times New Roman"/>
          <w:sz w:val="24"/>
          <w:szCs w:val="24"/>
        </w:rPr>
      </w:pPr>
      <w:r w:rsidRPr="00A32E36">
        <w:rPr>
          <w:rFonts w:ascii="Times New Roman" w:hAnsi="Times New Roman" w:cs="Times New Roman"/>
          <w:sz w:val="24"/>
          <w:szCs w:val="24"/>
        </w:rPr>
        <w:t xml:space="preserve">Программа рассчитана на 175 часа, из расчета 5 часов в неделю. </w:t>
      </w:r>
    </w:p>
    <w:p w:rsidR="00AB63C0" w:rsidRDefault="00AB63C0" w:rsidP="00AB63C0">
      <w:pPr>
        <w:rPr>
          <w:rFonts w:ascii="Times New Roman" w:hAnsi="Times New Roman" w:cs="Times New Roman"/>
          <w:sz w:val="24"/>
          <w:szCs w:val="24"/>
        </w:rPr>
      </w:pPr>
      <w:r w:rsidRPr="00A32E36">
        <w:rPr>
          <w:rFonts w:ascii="Times New Roman" w:hAnsi="Times New Roman" w:cs="Times New Roman"/>
          <w:sz w:val="24"/>
          <w:szCs w:val="24"/>
        </w:rPr>
        <w:t xml:space="preserve">Преобладающие формы текущего контроля </w:t>
      </w:r>
      <w:proofErr w:type="spellStart"/>
      <w:proofErr w:type="gramStart"/>
      <w:r w:rsidRPr="00A32E36">
        <w:rPr>
          <w:rFonts w:ascii="Times New Roman" w:hAnsi="Times New Roman" w:cs="Times New Roman"/>
          <w:sz w:val="24"/>
          <w:szCs w:val="24"/>
        </w:rPr>
        <w:t>знаний-письменные</w:t>
      </w:r>
      <w:proofErr w:type="spellEnd"/>
      <w:proofErr w:type="gramEnd"/>
      <w:r w:rsidRPr="00A32E36">
        <w:rPr>
          <w:rFonts w:ascii="Times New Roman" w:hAnsi="Times New Roman" w:cs="Times New Roman"/>
          <w:sz w:val="24"/>
          <w:szCs w:val="24"/>
        </w:rPr>
        <w:t xml:space="preserve"> работы, устные ответы, тестирование. </w:t>
      </w:r>
    </w:p>
    <w:p w:rsidR="00AB63C0" w:rsidRDefault="00AB63C0" w:rsidP="00AB63C0">
      <w:pPr>
        <w:rPr>
          <w:rFonts w:ascii="Times New Roman" w:hAnsi="Times New Roman" w:cs="Times New Roman"/>
          <w:sz w:val="24"/>
          <w:szCs w:val="24"/>
        </w:rPr>
      </w:pPr>
      <w:r w:rsidRPr="00A32E36">
        <w:rPr>
          <w:rFonts w:ascii="Times New Roman" w:hAnsi="Times New Roman" w:cs="Times New Roman"/>
          <w:sz w:val="24"/>
          <w:szCs w:val="24"/>
        </w:rPr>
        <w:t xml:space="preserve">Данная рабочая программа рассчитана на изучение русского языка на базовом уровне. </w:t>
      </w:r>
    </w:p>
    <w:p w:rsidR="00AB63C0" w:rsidRDefault="00AB63C0" w:rsidP="00AB63C0">
      <w:pPr>
        <w:rPr>
          <w:rFonts w:ascii="Times New Roman" w:hAnsi="Times New Roman" w:cs="Times New Roman"/>
          <w:sz w:val="24"/>
          <w:szCs w:val="24"/>
        </w:rPr>
      </w:pPr>
      <w:r w:rsidRPr="00A32E36">
        <w:rPr>
          <w:rFonts w:ascii="Times New Roman" w:hAnsi="Times New Roman" w:cs="Times New Roman"/>
          <w:sz w:val="24"/>
          <w:szCs w:val="24"/>
        </w:rPr>
        <w:t>Цель реализации Программы основного общего образования по предмету «Русский язык» - усвоение содержания предмета «Русский язык»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основного общего образования. Главными задачами реализации Программы являются:</w:t>
      </w:r>
    </w:p>
    <w:p w:rsidR="00AB63C0" w:rsidRDefault="00AB63C0" w:rsidP="00AB63C0">
      <w:pPr>
        <w:rPr>
          <w:rFonts w:ascii="Times New Roman" w:hAnsi="Times New Roman" w:cs="Times New Roman"/>
          <w:sz w:val="24"/>
          <w:szCs w:val="24"/>
        </w:rPr>
      </w:pPr>
      <w:r w:rsidRPr="00A32E36">
        <w:rPr>
          <w:rFonts w:ascii="Times New Roman" w:hAnsi="Times New Roman" w:cs="Times New Roman"/>
          <w:sz w:val="24"/>
          <w:szCs w:val="24"/>
        </w:rPr>
        <w:t xml:space="preserve"> </w:t>
      </w:r>
      <w:r w:rsidRPr="00A32E36">
        <w:rPr>
          <w:rFonts w:ascii="Times New Roman" w:hAnsi="Times New Roman" w:cs="Times New Roman"/>
          <w:sz w:val="24"/>
          <w:szCs w:val="24"/>
        </w:rPr>
        <w:sym w:font="Symbol" w:char="F0B7"/>
      </w:r>
      <w:r w:rsidRPr="00A32E36">
        <w:rPr>
          <w:rFonts w:ascii="Times New Roman" w:hAnsi="Times New Roman" w:cs="Times New Roman"/>
          <w:sz w:val="24"/>
          <w:szCs w:val="24"/>
        </w:rPr>
        <w:t xml:space="preserve"> формирование у учащихся ценностного отношения к языку как хранителю культуры, как государственному языку Российской Федерации, как языку межнационального общения; </w:t>
      </w:r>
    </w:p>
    <w:p w:rsidR="00AB63C0" w:rsidRDefault="00AB63C0" w:rsidP="00AB63C0">
      <w:pPr>
        <w:rPr>
          <w:rFonts w:ascii="Times New Roman" w:hAnsi="Times New Roman" w:cs="Times New Roman"/>
          <w:sz w:val="24"/>
          <w:szCs w:val="24"/>
        </w:rPr>
      </w:pPr>
      <w:r w:rsidRPr="00A32E36">
        <w:rPr>
          <w:rFonts w:ascii="Times New Roman" w:hAnsi="Times New Roman" w:cs="Times New Roman"/>
          <w:sz w:val="24"/>
          <w:szCs w:val="24"/>
        </w:rPr>
        <w:sym w:font="Symbol" w:char="F0B7"/>
      </w:r>
      <w:r w:rsidRPr="00A32E36">
        <w:rPr>
          <w:rFonts w:ascii="Times New Roman" w:hAnsi="Times New Roman" w:cs="Times New Roman"/>
          <w:sz w:val="24"/>
          <w:szCs w:val="24"/>
        </w:rPr>
        <w:t xml:space="preserve"> усвоение знаний о русском языке как развивающейся системе, их углубление и систематизация; освоение базовых лингвистических понятий и их использование при анализе и оценке языковых фактов; </w:t>
      </w:r>
    </w:p>
    <w:p w:rsidR="00AB63C0" w:rsidRDefault="00AB63C0" w:rsidP="00AB63C0">
      <w:pPr>
        <w:rPr>
          <w:rFonts w:ascii="Times New Roman" w:hAnsi="Times New Roman" w:cs="Times New Roman"/>
          <w:sz w:val="24"/>
          <w:szCs w:val="24"/>
        </w:rPr>
      </w:pPr>
      <w:r w:rsidRPr="00A32E36">
        <w:rPr>
          <w:rFonts w:ascii="Times New Roman" w:hAnsi="Times New Roman" w:cs="Times New Roman"/>
          <w:sz w:val="24"/>
          <w:szCs w:val="24"/>
        </w:rPr>
        <w:sym w:font="Symbol" w:char="F0B7"/>
      </w:r>
      <w:r w:rsidRPr="00A32E36">
        <w:rPr>
          <w:rFonts w:ascii="Times New Roman" w:hAnsi="Times New Roman" w:cs="Times New Roman"/>
          <w:sz w:val="24"/>
          <w:szCs w:val="24"/>
        </w:rPr>
        <w:t xml:space="preserve"> овладение функциональной грамотностью и принципами нормативного использования языковых средств; </w:t>
      </w:r>
    </w:p>
    <w:p w:rsidR="00AB63C0" w:rsidRDefault="00AB63C0" w:rsidP="00AB63C0">
      <w:pPr>
        <w:rPr>
          <w:rFonts w:ascii="Times New Roman" w:hAnsi="Times New Roman" w:cs="Times New Roman"/>
          <w:sz w:val="24"/>
          <w:szCs w:val="24"/>
        </w:rPr>
      </w:pPr>
      <w:r w:rsidRPr="00A32E36">
        <w:rPr>
          <w:rFonts w:ascii="Times New Roman" w:hAnsi="Times New Roman" w:cs="Times New Roman"/>
          <w:sz w:val="24"/>
          <w:szCs w:val="24"/>
        </w:rPr>
        <w:sym w:font="Symbol" w:char="F0B7"/>
      </w:r>
      <w:r w:rsidRPr="00A32E36">
        <w:rPr>
          <w:rFonts w:ascii="Times New Roman" w:hAnsi="Times New Roman" w:cs="Times New Roman"/>
          <w:sz w:val="24"/>
          <w:szCs w:val="24"/>
        </w:rPr>
        <w:t xml:space="preserve"> овладение основными видами речевой деятельности, использование возможностей языка как средства коммуникации и средства</w:t>
      </w:r>
    </w:p>
    <w:p w:rsidR="00AB63C0" w:rsidRDefault="00AB63C0" w:rsidP="00E06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63C0" w:rsidRDefault="00AB63C0" w:rsidP="00AB63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93A" w:rsidRPr="00E0693A" w:rsidRDefault="00E0693A" w:rsidP="00AB63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Муниципальное бюджетное общеобразовательное учреждение</w:t>
      </w:r>
    </w:p>
    <w:p w:rsidR="00E0693A" w:rsidRPr="00E0693A" w:rsidRDefault="00E0693A" w:rsidP="00AB63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Муслюмкинская</w:t>
      </w:r>
      <w:proofErr w:type="spellEnd"/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школа»</w:t>
      </w:r>
    </w:p>
    <w:p w:rsidR="00E0693A" w:rsidRPr="00E0693A" w:rsidRDefault="00E0693A" w:rsidP="00AB63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Чистопольского</w:t>
      </w:r>
      <w:proofErr w:type="spellEnd"/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муниципального  района РТ</w:t>
      </w:r>
    </w:p>
    <w:p w:rsidR="00E0693A" w:rsidRPr="00E0693A" w:rsidRDefault="00E0693A" w:rsidP="00E06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93A" w:rsidRPr="00E0693A" w:rsidRDefault="00E0693A" w:rsidP="00E06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50" w:type="pct"/>
        <w:jc w:val="center"/>
        <w:tblLook w:val="01E0"/>
      </w:tblPr>
      <w:tblGrid>
        <w:gridCol w:w="4736"/>
        <w:gridCol w:w="5157"/>
        <w:gridCol w:w="5337"/>
      </w:tblGrid>
      <w:tr w:rsidR="00E0693A" w:rsidRPr="00E0693A" w:rsidTr="00E0693A">
        <w:trPr>
          <w:jc w:val="center"/>
        </w:trPr>
        <w:tc>
          <w:tcPr>
            <w:tcW w:w="1555" w:type="pct"/>
          </w:tcPr>
          <w:p w:rsidR="00E0693A" w:rsidRPr="00E0693A" w:rsidRDefault="00E0693A" w:rsidP="00E0693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06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</w:t>
            </w:r>
            <w:r w:rsidRPr="00E069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</w:t>
            </w:r>
          </w:p>
          <w:p w:rsidR="00E0693A" w:rsidRPr="00E0693A" w:rsidRDefault="00E0693A" w:rsidP="00E0693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МО </w:t>
            </w:r>
          </w:p>
          <w:p w:rsidR="00E0693A" w:rsidRPr="00E0693A" w:rsidRDefault="00E0693A" w:rsidP="00E0693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  <w:r w:rsidR="00AB6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069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</w:t>
            </w:r>
            <w:r w:rsidR="00AB6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23.08.</w:t>
            </w:r>
            <w:r w:rsidR="00962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B1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6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E0693A" w:rsidRPr="00E0693A" w:rsidRDefault="00E0693A" w:rsidP="00E0693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  <w:p w:rsidR="00E0693A" w:rsidRPr="00E0693A" w:rsidRDefault="00E0693A" w:rsidP="00E0693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693A" w:rsidRPr="00E0693A" w:rsidRDefault="00E0693A" w:rsidP="00E0693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069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Фазулова Г.</w:t>
            </w:r>
            <w:r w:rsidRPr="00E06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И.)</w:t>
            </w:r>
          </w:p>
          <w:p w:rsidR="00E0693A" w:rsidRPr="00E0693A" w:rsidRDefault="00E0693A" w:rsidP="00E0693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693A" w:rsidRPr="00E0693A" w:rsidRDefault="00E0693A" w:rsidP="00E0693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E0693A" w:rsidRPr="00E0693A" w:rsidRDefault="00E0693A" w:rsidP="00E0693A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93" w:type="pct"/>
          </w:tcPr>
          <w:p w:rsidR="00E0693A" w:rsidRPr="00E0693A" w:rsidRDefault="00E0693A" w:rsidP="00E0693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06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</w:t>
            </w:r>
            <w:r w:rsidRPr="00E069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</w:t>
            </w:r>
          </w:p>
          <w:p w:rsidR="00E0693A" w:rsidRPr="00E0693A" w:rsidRDefault="00E0693A" w:rsidP="00E0693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УР </w:t>
            </w:r>
          </w:p>
          <w:p w:rsidR="00E0693A" w:rsidRPr="00E0693A" w:rsidRDefault="00AB63C0" w:rsidP="00E0693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23.08. </w:t>
            </w:r>
            <w:r w:rsidR="00962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B1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0693A" w:rsidRPr="00E06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E0693A" w:rsidRPr="00E0693A" w:rsidRDefault="00E0693A" w:rsidP="00E0693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E0693A" w:rsidRPr="00E0693A" w:rsidRDefault="00E0693A" w:rsidP="00E0693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693A" w:rsidRPr="00E0693A" w:rsidRDefault="00E0693A" w:rsidP="00E0693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AB6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Шишкова Л.В)</w:t>
            </w:r>
          </w:p>
          <w:p w:rsidR="00E0693A" w:rsidRPr="00E0693A" w:rsidRDefault="00E0693A" w:rsidP="00E0693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693A" w:rsidRPr="00E0693A" w:rsidRDefault="00E0693A" w:rsidP="00E0693A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069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./</w:t>
            </w:r>
          </w:p>
        </w:tc>
        <w:tc>
          <w:tcPr>
            <w:tcW w:w="1752" w:type="pct"/>
          </w:tcPr>
          <w:p w:rsidR="00E0693A" w:rsidRPr="00E0693A" w:rsidRDefault="00E0693A" w:rsidP="00E0693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</w:t>
            </w:r>
            <w:r w:rsidRPr="00E069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</w:t>
            </w:r>
            <w:r w:rsidRPr="00E06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0693A" w:rsidRPr="00E0693A" w:rsidRDefault="00E0693A" w:rsidP="00E0693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06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введен</w:t>
            </w:r>
            <w:r w:rsidRPr="00E069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</w:t>
            </w:r>
            <w:r w:rsidRPr="00E06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действие</w:t>
            </w:r>
          </w:p>
          <w:p w:rsidR="00E0693A" w:rsidRPr="00E0693A" w:rsidRDefault="00E0693A" w:rsidP="00E0693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   </w:t>
            </w:r>
            <w:r w:rsidR="00AB6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от                 </w:t>
            </w:r>
            <w:r w:rsidR="0096221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г.</w:t>
            </w:r>
          </w:p>
          <w:p w:rsidR="00E0693A" w:rsidRPr="00E0693A" w:rsidRDefault="00E0693A" w:rsidP="00E0693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693A" w:rsidRPr="00E0693A" w:rsidRDefault="00E0693A" w:rsidP="00E0693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______________      </w:t>
            </w:r>
          </w:p>
          <w:p w:rsidR="00E0693A" w:rsidRPr="00E0693A" w:rsidRDefault="00E0693A" w:rsidP="00E0693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(</w:t>
            </w:r>
            <w:r w:rsidR="00AB6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Абдуллина Г</w:t>
            </w:r>
            <w:r w:rsidRPr="00E06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B6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Ш.</w:t>
            </w:r>
            <w:r w:rsidRPr="00E06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0693A" w:rsidRPr="00E0693A" w:rsidRDefault="00E0693A" w:rsidP="00E0693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693A" w:rsidRPr="00E0693A" w:rsidRDefault="00E0693A" w:rsidP="00E0693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693A" w:rsidRPr="00E0693A" w:rsidRDefault="00E0693A" w:rsidP="00E0693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0693A" w:rsidRPr="00E0693A" w:rsidRDefault="00E0693A" w:rsidP="00E06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693A" w:rsidRPr="00E0693A" w:rsidRDefault="00E0693A" w:rsidP="00E06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93A" w:rsidRPr="00E0693A" w:rsidRDefault="00E0693A" w:rsidP="00E06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0693A" w:rsidRPr="00E0693A" w:rsidRDefault="00E0693A" w:rsidP="00E06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0693A" w:rsidRPr="00E0693A" w:rsidRDefault="00E0693A" w:rsidP="00E06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93A" w:rsidRPr="00E0693A" w:rsidRDefault="00E0693A" w:rsidP="00E06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93A" w:rsidRPr="00E0693A" w:rsidRDefault="00E0693A" w:rsidP="00E06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93A" w:rsidRPr="00E0693A" w:rsidRDefault="00E0693A" w:rsidP="00E06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93A" w:rsidRPr="00E0693A" w:rsidRDefault="00E0693A" w:rsidP="00E0693A">
      <w:pPr>
        <w:spacing w:after="0" w:line="24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  <w:r w:rsidRPr="00E0693A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>РАБОЧАЯ ПРОГРАММА</w:t>
      </w:r>
    </w:p>
    <w:p w:rsidR="00E0693A" w:rsidRPr="00E0693A" w:rsidRDefault="00E0693A" w:rsidP="00E0693A">
      <w:pPr>
        <w:spacing w:after="0" w:line="24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</w:p>
    <w:p w:rsidR="00E0693A" w:rsidRPr="00E0693A" w:rsidRDefault="00E0693A" w:rsidP="00E0693A">
      <w:pPr>
        <w:spacing w:after="0" w:line="24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  <w:r w:rsidRPr="00E0693A"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  <w:t xml:space="preserve">по    </w:t>
      </w:r>
      <w:r w:rsidRPr="00E0693A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 xml:space="preserve">русскому языку </w:t>
      </w:r>
      <w:r w:rsidRPr="00E0693A"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  <w:t xml:space="preserve">для </w:t>
      </w:r>
      <w:r w:rsidRPr="00E0693A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>5 класса</w:t>
      </w:r>
    </w:p>
    <w:p w:rsidR="00E0693A" w:rsidRPr="00E0693A" w:rsidRDefault="00E0693A" w:rsidP="00E0693A">
      <w:pPr>
        <w:spacing w:after="0" w:line="240" w:lineRule="auto"/>
        <w:jc w:val="center"/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</w:pPr>
      <w:r w:rsidRPr="00E0693A"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  <w:t xml:space="preserve">учителя  русского языка и литературы </w:t>
      </w:r>
      <w:r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E0693A" w:rsidRPr="00E0693A" w:rsidRDefault="00E0693A" w:rsidP="00E069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693A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 xml:space="preserve">                                        </w:t>
      </w:r>
      <w:r w:rsidR="00747493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 xml:space="preserve">                            </w:t>
      </w:r>
      <w:r w:rsidRPr="00E0693A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 xml:space="preserve">   </w:t>
      </w:r>
      <w:proofErr w:type="spellStart"/>
      <w:r w:rsidR="00A13F56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>Еремеевой</w:t>
      </w:r>
      <w:proofErr w:type="spellEnd"/>
      <w:r w:rsidR="00A13F56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 xml:space="preserve"> Марианны </w:t>
      </w:r>
      <w:proofErr w:type="spellStart"/>
      <w:r w:rsidR="00A13F56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>Мадияровны</w:t>
      </w:r>
      <w:proofErr w:type="spellEnd"/>
    </w:p>
    <w:p w:rsidR="00E0693A" w:rsidRPr="00E0693A" w:rsidRDefault="00E0693A" w:rsidP="00E06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693A" w:rsidRPr="00E0693A" w:rsidRDefault="00E0693A" w:rsidP="00E06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693A" w:rsidRPr="00E0693A" w:rsidRDefault="00E0693A" w:rsidP="00E06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693A" w:rsidRPr="00E0693A" w:rsidRDefault="00E0693A" w:rsidP="00E06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693A" w:rsidRPr="00E0693A" w:rsidRDefault="0096221D" w:rsidP="00E06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2021-2022</w:t>
      </w:r>
      <w:r w:rsidR="00E069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693A" w:rsidRPr="00E069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учебный год</w:t>
      </w:r>
    </w:p>
    <w:p w:rsidR="00E0693A" w:rsidRPr="00E0693A" w:rsidRDefault="00E0693A" w:rsidP="00E06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693A" w:rsidRPr="00E0693A" w:rsidRDefault="00E0693A" w:rsidP="00E06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6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E0693A" w:rsidRPr="00E0693A" w:rsidRDefault="00E0693A" w:rsidP="00E06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93A" w:rsidRPr="00E0693A" w:rsidRDefault="00E0693A" w:rsidP="00E0693A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рабочая программа разработана для преподавания предмета «Русский язык» в 5 классе.</w:t>
      </w:r>
    </w:p>
    <w:p w:rsidR="00E0693A" w:rsidRPr="00E0693A" w:rsidRDefault="00E0693A" w:rsidP="00E0693A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на основании которых составлена программа:</w:t>
      </w:r>
    </w:p>
    <w:p w:rsidR="00E0693A" w:rsidRPr="00E0693A" w:rsidRDefault="00E0693A" w:rsidP="00E0693A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93A">
        <w:rPr>
          <w:rFonts w:ascii="Times New Roman" w:eastAsia="Times New Roman" w:hAnsi="Times New Roman" w:cs="Times New Roman"/>
          <w:color w:val="25232A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«17» декабря 2010 г. № 1897);</w:t>
      </w:r>
    </w:p>
    <w:p w:rsidR="00E0693A" w:rsidRPr="00E0693A" w:rsidRDefault="00E0693A" w:rsidP="00E0693A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E0693A">
        <w:rPr>
          <w:rFonts w:ascii="Times New Roman" w:eastAsia="Times New Roman" w:hAnsi="Times New Roman" w:cs="Times New Roman"/>
          <w:lang w:eastAsia="ru-RU"/>
        </w:rPr>
        <w:t>Образовательная программа основного общего образования   МБОУ «</w:t>
      </w:r>
      <w:proofErr w:type="spellStart"/>
      <w:r w:rsidRPr="00E0693A">
        <w:rPr>
          <w:rFonts w:ascii="Times New Roman" w:eastAsia="Times New Roman" w:hAnsi="Times New Roman" w:cs="Times New Roman"/>
          <w:lang w:eastAsia="ru-RU"/>
        </w:rPr>
        <w:t>Муслюмкинская</w:t>
      </w:r>
      <w:proofErr w:type="spellEnd"/>
      <w:r w:rsidRPr="00E0693A">
        <w:rPr>
          <w:rFonts w:ascii="Times New Roman" w:eastAsia="Times New Roman" w:hAnsi="Times New Roman" w:cs="Times New Roman"/>
          <w:lang w:eastAsia="ru-RU"/>
        </w:rPr>
        <w:t xml:space="preserve"> СОШ»  на 2015-2020 г.г.;</w:t>
      </w:r>
    </w:p>
    <w:p w:rsidR="00E0693A" w:rsidRPr="00E0693A" w:rsidRDefault="00E0693A" w:rsidP="00E0693A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Calibri" w:hAnsi="Times New Roman" w:cs="Times New Roman"/>
          <w:sz w:val="24"/>
          <w:szCs w:val="24"/>
        </w:rPr>
        <w:t>Учебный план МБОУ «</w:t>
      </w:r>
      <w:proofErr w:type="spellStart"/>
      <w:r w:rsidRPr="00E0693A">
        <w:rPr>
          <w:rFonts w:ascii="Times New Roman" w:eastAsia="Calibri" w:hAnsi="Times New Roman" w:cs="Times New Roman"/>
          <w:sz w:val="24"/>
          <w:szCs w:val="24"/>
        </w:rPr>
        <w:t>Муслюмкинская</w:t>
      </w:r>
      <w:proofErr w:type="spellEnd"/>
      <w:r w:rsidRPr="00E0693A">
        <w:rPr>
          <w:rFonts w:ascii="Times New Roman" w:eastAsia="Calibri" w:hAnsi="Times New Roman" w:cs="Times New Roman"/>
          <w:sz w:val="24"/>
          <w:szCs w:val="24"/>
        </w:rPr>
        <w:t xml:space="preserve"> СОШ» </w:t>
      </w:r>
      <w:r w:rsidR="0096221D">
        <w:rPr>
          <w:rFonts w:ascii="Times New Roman" w:eastAsia="Calibri" w:hAnsi="Times New Roman" w:cs="Times New Roman"/>
          <w:sz w:val="24"/>
          <w:szCs w:val="24"/>
        </w:rPr>
        <w:t>на 2021</w:t>
      </w:r>
      <w:r w:rsidRPr="00E0693A">
        <w:rPr>
          <w:rFonts w:ascii="Times New Roman" w:eastAsia="Calibri" w:hAnsi="Times New Roman" w:cs="Times New Roman"/>
          <w:sz w:val="24"/>
          <w:szCs w:val="24"/>
        </w:rPr>
        <w:t>-20</w:t>
      </w:r>
      <w:r w:rsidR="0096221D">
        <w:rPr>
          <w:rFonts w:ascii="Times New Roman" w:eastAsia="Calibri" w:hAnsi="Times New Roman" w:cs="Times New Roman"/>
          <w:sz w:val="24"/>
          <w:szCs w:val="24"/>
        </w:rPr>
        <w:t>22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693A">
        <w:rPr>
          <w:rFonts w:ascii="Times New Roman" w:eastAsia="Calibri" w:hAnsi="Times New Roman" w:cs="Times New Roman"/>
          <w:sz w:val="24"/>
          <w:szCs w:val="24"/>
        </w:rPr>
        <w:t>учебный год, протокол педсовета  №</w:t>
      </w:r>
      <w:r w:rsidR="00747493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Pr="00E0693A">
        <w:rPr>
          <w:rFonts w:ascii="Times New Roman" w:eastAsia="Calibri" w:hAnsi="Times New Roman" w:cs="Times New Roman"/>
          <w:sz w:val="24"/>
          <w:szCs w:val="24"/>
        </w:rPr>
        <w:t xml:space="preserve">_ </w:t>
      </w:r>
      <w:proofErr w:type="gramStart"/>
      <w:r w:rsidRPr="00E0693A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E0693A">
        <w:rPr>
          <w:rFonts w:ascii="Times New Roman" w:eastAsia="Calibri" w:hAnsi="Times New Roman" w:cs="Times New Roman"/>
          <w:sz w:val="24"/>
          <w:szCs w:val="24"/>
        </w:rPr>
        <w:t xml:space="preserve"> _________</w:t>
      </w:r>
    </w:p>
    <w:p w:rsidR="00E0693A" w:rsidRPr="00E0693A" w:rsidRDefault="00E0693A" w:rsidP="00E0693A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Calibri" w:hAnsi="Times New Roman" w:cs="Times New Roman"/>
          <w:sz w:val="24"/>
          <w:szCs w:val="24"/>
        </w:rPr>
        <w:t>П</w:t>
      </w:r>
      <w:r w:rsidRPr="00E0693A">
        <w:rPr>
          <w:rFonts w:ascii="Times New Roman" w:eastAsia="Calibri" w:hAnsi="Times New Roman" w:cs="Times New Roman"/>
          <w:sz w:val="24"/>
          <w:szCs w:val="24"/>
          <w:lang w:val="tt-RU"/>
        </w:rPr>
        <w:t>римерные п</w:t>
      </w:r>
      <w:proofErr w:type="spellStart"/>
      <w:r w:rsidRPr="00E0693A">
        <w:rPr>
          <w:rFonts w:ascii="Times New Roman" w:eastAsia="Calibri" w:hAnsi="Times New Roman" w:cs="Times New Roman"/>
          <w:sz w:val="24"/>
          <w:szCs w:val="24"/>
        </w:rPr>
        <w:t>рограммы</w:t>
      </w:r>
      <w:proofErr w:type="spellEnd"/>
      <w:r w:rsidRPr="00E0693A">
        <w:rPr>
          <w:rFonts w:ascii="Times New Roman" w:eastAsia="Calibri" w:hAnsi="Times New Roman" w:cs="Times New Roman"/>
          <w:sz w:val="24"/>
          <w:szCs w:val="24"/>
        </w:rPr>
        <w:t xml:space="preserve"> основного общего образования по русскому языку;</w:t>
      </w:r>
    </w:p>
    <w:p w:rsidR="00E0693A" w:rsidRPr="00E0693A" w:rsidRDefault="00E0693A" w:rsidP="00E0693A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Calibri" w:hAnsi="Times New Roman" w:cs="Times New Roman"/>
          <w:sz w:val="24"/>
          <w:szCs w:val="24"/>
        </w:rPr>
        <w:t xml:space="preserve">Программы по русскому языку к учебнику для 5 класса общеобразовательной школы авторов М.Т. Баранова, Т.А. </w:t>
      </w:r>
      <w:proofErr w:type="spellStart"/>
      <w:r w:rsidRPr="00E0693A">
        <w:rPr>
          <w:rFonts w:ascii="Times New Roman" w:eastAsia="Calibri" w:hAnsi="Times New Roman" w:cs="Times New Roman"/>
          <w:sz w:val="24"/>
          <w:szCs w:val="24"/>
        </w:rPr>
        <w:t>Ладыженской</w:t>
      </w:r>
      <w:proofErr w:type="spellEnd"/>
      <w:r w:rsidRPr="00E0693A">
        <w:rPr>
          <w:rFonts w:ascii="Times New Roman" w:eastAsia="Calibri" w:hAnsi="Times New Roman" w:cs="Times New Roman"/>
          <w:sz w:val="24"/>
          <w:szCs w:val="24"/>
        </w:rPr>
        <w:t xml:space="preserve">, Л.А. </w:t>
      </w:r>
      <w:proofErr w:type="spellStart"/>
      <w:r w:rsidRPr="00E0693A">
        <w:rPr>
          <w:rFonts w:ascii="Times New Roman" w:eastAsia="Calibri" w:hAnsi="Times New Roman" w:cs="Times New Roman"/>
          <w:sz w:val="24"/>
          <w:szCs w:val="24"/>
        </w:rPr>
        <w:t>Тростенцовой</w:t>
      </w:r>
      <w:proofErr w:type="spellEnd"/>
      <w:r w:rsidRPr="00E0693A">
        <w:rPr>
          <w:rFonts w:ascii="Times New Roman" w:eastAsia="Calibri" w:hAnsi="Times New Roman" w:cs="Times New Roman"/>
          <w:sz w:val="24"/>
          <w:szCs w:val="24"/>
        </w:rPr>
        <w:t xml:space="preserve"> и др. 2015  г.; </w:t>
      </w:r>
    </w:p>
    <w:p w:rsidR="00E0693A" w:rsidRPr="00E0693A" w:rsidRDefault="00E0693A" w:rsidP="00E0693A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Calibri" w:hAnsi="Times New Roman" w:cs="Times New Roman"/>
          <w:sz w:val="24"/>
          <w:szCs w:val="24"/>
        </w:rPr>
        <w:t xml:space="preserve">Положение о рабочей программе учебного предмета, курса в соответствии с ФГОС НОО и ООО; протокол №1 педагогического совета от 24.08.2016; </w:t>
      </w:r>
    </w:p>
    <w:p w:rsidR="00E0693A" w:rsidRPr="00B110E3" w:rsidRDefault="00E0693A" w:rsidP="00E0693A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Calibri" w:eastAsia="Calibri" w:hAnsi="Calibri" w:cs="Times New Roman"/>
          <w:sz w:val="24"/>
        </w:rPr>
      </w:pPr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18.07.2016 N 870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B110E3" w:rsidRDefault="00B110E3" w:rsidP="00B110E3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0E3" w:rsidRPr="004366DF" w:rsidRDefault="00B110E3" w:rsidP="00B110E3">
      <w:pPr>
        <w:jc w:val="center"/>
        <w:rPr>
          <w:rFonts w:ascii="Times New Roman CYR" w:hAnsi="Times New Roman CYR" w:cs="Times New Roman CYR"/>
        </w:rPr>
      </w:pPr>
      <w:r w:rsidRPr="004366DF">
        <w:rPr>
          <w:rFonts w:ascii="Times New Roman CYR" w:hAnsi="Times New Roman CYR" w:cs="Times New Roman CYR"/>
          <w:b/>
          <w:bCs/>
          <w:u w:val="single"/>
        </w:rPr>
        <w:t>Цели и задачи изучения учебного предмета</w:t>
      </w:r>
    </w:p>
    <w:p w:rsidR="00B110E3" w:rsidRPr="00B110E3" w:rsidRDefault="00B110E3" w:rsidP="00B110E3">
      <w:pPr>
        <w:numPr>
          <w:ilvl w:val="0"/>
          <w:numId w:val="25"/>
        </w:numPr>
        <w:suppressAutoHyphens/>
        <w:autoSpaceDE w:val="0"/>
        <w:spacing w:after="0" w:line="276" w:lineRule="auto"/>
        <w:ind w:left="720"/>
        <w:jc w:val="both"/>
        <w:rPr>
          <w:rFonts w:ascii="Times New Roman CYR" w:hAnsi="Times New Roman CYR" w:cs="Times New Roman CYR"/>
          <w:sz w:val="24"/>
          <w:szCs w:val="24"/>
        </w:rPr>
      </w:pPr>
      <w:r w:rsidRPr="00B110E3">
        <w:rPr>
          <w:rFonts w:ascii="Times New Roman CYR" w:hAnsi="Times New Roman CYR" w:cs="Times New Roman CYR"/>
          <w:sz w:val="24"/>
          <w:szCs w:val="24"/>
        </w:rPr>
        <w:t>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 как основное средство общения, средство получения знаний в различных сферах человеческой деятельности, средство освоения морально-этических норм, принятых в обществе;</w:t>
      </w:r>
    </w:p>
    <w:p w:rsidR="00B110E3" w:rsidRPr="00B110E3" w:rsidRDefault="00B110E3" w:rsidP="00B110E3">
      <w:pPr>
        <w:numPr>
          <w:ilvl w:val="0"/>
          <w:numId w:val="25"/>
        </w:numPr>
        <w:suppressAutoHyphens/>
        <w:autoSpaceDE w:val="0"/>
        <w:spacing w:after="0" w:line="276" w:lineRule="auto"/>
        <w:ind w:left="720"/>
        <w:jc w:val="both"/>
        <w:rPr>
          <w:rFonts w:ascii="Times New Roman CYR" w:hAnsi="Times New Roman CYR" w:cs="Times New Roman CYR"/>
          <w:sz w:val="24"/>
          <w:szCs w:val="24"/>
        </w:rPr>
      </w:pPr>
      <w:r w:rsidRPr="00B110E3">
        <w:rPr>
          <w:rFonts w:ascii="Times New Roman CYR" w:hAnsi="Times New Roman CYR" w:cs="Times New Roman CYR"/>
          <w:sz w:val="24"/>
          <w:szCs w:val="24"/>
        </w:rPr>
        <w:t xml:space="preserve">овладение системой знаний, языковыми и речевыми умениями и навыками, овладение важнейшими </w:t>
      </w:r>
      <w:proofErr w:type="spellStart"/>
      <w:r w:rsidRPr="00B110E3">
        <w:rPr>
          <w:rFonts w:ascii="Times New Roman CYR" w:hAnsi="Times New Roman CYR" w:cs="Times New Roman CYR"/>
          <w:sz w:val="24"/>
          <w:szCs w:val="24"/>
        </w:rPr>
        <w:t>общеучебными</w:t>
      </w:r>
      <w:proofErr w:type="spellEnd"/>
      <w:r w:rsidRPr="00B110E3">
        <w:rPr>
          <w:rFonts w:ascii="Times New Roman CYR" w:hAnsi="Times New Roman CYR" w:cs="Times New Roman CYR"/>
          <w:sz w:val="24"/>
          <w:szCs w:val="24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B110E3" w:rsidRPr="00B110E3" w:rsidRDefault="00B110E3" w:rsidP="00B110E3">
      <w:pPr>
        <w:numPr>
          <w:ilvl w:val="0"/>
          <w:numId w:val="25"/>
        </w:numPr>
        <w:suppressAutoHyphens/>
        <w:autoSpaceDE w:val="0"/>
        <w:spacing w:after="0" w:line="276" w:lineRule="auto"/>
        <w:ind w:left="720"/>
        <w:jc w:val="both"/>
        <w:rPr>
          <w:rFonts w:ascii="Times New Roman CYR" w:hAnsi="Times New Roman CYR" w:cs="Times New Roman CYR"/>
          <w:sz w:val="24"/>
          <w:szCs w:val="24"/>
        </w:rPr>
      </w:pPr>
      <w:r w:rsidRPr="00B110E3">
        <w:rPr>
          <w:rFonts w:ascii="Times New Roman CYR" w:hAnsi="Times New Roman CYR" w:cs="Times New Roman CYR"/>
          <w:sz w:val="24"/>
          <w:szCs w:val="24"/>
        </w:rPr>
        <w:t>освоение знаний об устройстве языковой системы и закономерности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и потенциального словарного запаса, расширение объёма используемых в речи грамматических средств, совершенствование орфографической и пунктуационной грамотности;</w:t>
      </w:r>
    </w:p>
    <w:p w:rsidR="00B110E3" w:rsidRPr="00B110E3" w:rsidRDefault="00B110E3" w:rsidP="00B110E3">
      <w:pPr>
        <w:numPr>
          <w:ilvl w:val="0"/>
          <w:numId w:val="25"/>
        </w:numPr>
        <w:suppressAutoHyphens/>
        <w:autoSpaceDE w:val="0"/>
        <w:spacing w:after="0" w:line="276" w:lineRule="auto"/>
        <w:ind w:left="720"/>
        <w:jc w:val="both"/>
        <w:rPr>
          <w:rFonts w:ascii="Times New Roman CYR" w:hAnsi="Times New Roman CYR" w:cs="Times New Roman CYR"/>
          <w:sz w:val="24"/>
          <w:szCs w:val="24"/>
        </w:rPr>
      </w:pPr>
      <w:r w:rsidRPr="00B110E3">
        <w:rPr>
          <w:rFonts w:ascii="Times New Roman CYR" w:hAnsi="Times New Roman CYR" w:cs="Times New Roman CYR"/>
          <w:sz w:val="24"/>
          <w:szCs w:val="24"/>
        </w:rPr>
        <w:lastRenderedPageBreak/>
        <w:t>развитие интеллектуальных и творческих способностей обучающихся, развитие речевой культуры учащихся, овладение правилами использования языка в разных ситуациях общения, воспитание стремления к речевому самосовершенствованию, осознание эстетической ценности родного языка;</w:t>
      </w:r>
    </w:p>
    <w:p w:rsidR="00B110E3" w:rsidRPr="00B110E3" w:rsidRDefault="00B110E3" w:rsidP="00B110E3">
      <w:pPr>
        <w:numPr>
          <w:ilvl w:val="0"/>
          <w:numId w:val="25"/>
        </w:numPr>
        <w:suppressAutoHyphens/>
        <w:autoSpaceDE w:val="0"/>
        <w:spacing w:after="0" w:line="276" w:lineRule="auto"/>
        <w:ind w:left="720"/>
        <w:jc w:val="both"/>
        <w:rPr>
          <w:rFonts w:ascii="Times New Roman CYR" w:hAnsi="Times New Roman CYR" w:cs="Times New Roman CYR"/>
          <w:sz w:val="24"/>
          <w:szCs w:val="24"/>
        </w:rPr>
      </w:pPr>
      <w:r w:rsidRPr="00B110E3">
        <w:rPr>
          <w:rFonts w:ascii="Times New Roman CYR" w:hAnsi="Times New Roman CYR" w:cs="Times New Roman CYR"/>
          <w:sz w:val="24"/>
          <w:szCs w:val="24"/>
        </w:rPr>
        <w:t>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E0693A" w:rsidRPr="00E0693A" w:rsidRDefault="00B110E3" w:rsidP="00B110E3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</w:t>
      </w:r>
      <w:r w:rsidR="00E0693A"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содействует выработке у учащихся навыка осознанного, выразительного чтения. Задания носят характер упражнений, ориентированных на развитие языкового мышления, на усвоение способов лингвистического анализа.</w:t>
      </w:r>
    </w:p>
    <w:p w:rsidR="0013422C" w:rsidRDefault="00E0693A" w:rsidP="00E0693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Преподавание ведётся по учебнику Русский язык. 5 класс: учеб. В 2-х ч. Для </w:t>
      </w:r>
      <w:proofErr w:type="spellStart"/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 /М.Т. Баранов, Т.А. </w:t>
      </w:r>
      <w:proofErr w:type="spellStart"/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Ладыженская</w:t>
      </w:r>
      <w:proofErr w:type="spellEnd"/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Л.А. </w:t>
      </w:r>
      <w:proofErr w:type="spellStart"/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Тростенцова</w:t>
      </w:r>
      <w:proofErr w:type="spellEnd"/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– М.: Просвещение, 2015. Рабочая тетрадь: Русский язык. Рабочая тетрадь. 5 класс /Е.А. Ефремова. – М.: «Просвещение», 2012. Учебник и рабочая тетрадь прошли экспертизу на соответствие требованиям ФГОС</w:t>
      </w:r>
    </w:p>
    <w:p w:rsidR="00E0693A" w:rsidRPr="00E0693A" w:rsidRDefault="00E0693A" w:rsidP="00E0693A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E0693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ОПИСАНИЕ МЕСТА УЧЕБНОГО ПРЕДМЕТА, КУРСА </w:t>
      </w:r>
    </w:p>
    <w:p w:rsidR="00E0693A" w:rsidRPr="00E0693A" w:rsidRDefault="00E0693A" w:rsidP="00E0693A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693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 УЧЕБНОМ ПЛАНЕ</w:t>
      </w:r>
    </w:p>
    <w:p w:rsidR="00E0693A" w:rsidRPr="00E0693A" w:rsidRDefault="00E0693A" w:rsidP="00E0693A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базисный (образовательный) учебный план для образовательных учреждений</w:t>
      </w:r>
      <w:r w:rsidR="00B11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(вариант  </w:t>
      </w:r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предусматривает обязательное изучение русского (неродного) языка на этапе основного общего образования в 5 классе в объёме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75 </w:t>
      </w:r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часов </w:t>
      </w:r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неделю). </w:t>
      </w:r>
    </w:p>
    <w:p w:rsidR="00E0693A" w:rsidRPr="00E0693A" w:rsidRDefault="00E0693A" w:rsidP="00E0693A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693A" w:rsidRPr="00E0693A" w:rsidRDefault="00E0693A" w:rsidP="00E0693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693A">
        <w:rPr>
          <w:rFonts w:ascii="Times New Roman" w:eastAsia="Calibri" w:hAnsi="Times New Roman" w:cs="Times New Roman"/>
          <w:b/>
          <w:sz w:val="28"/>
          <w:szCs w:val="28"/>
        </w:rPr>
        <w:t xml:space="preserve">ЛИЧНОСТНЫЕ, МЕТАПРЕДМЕТНЫЕ И ПРЕДМЕТНЫЕ РЕЗУЛЬТАТЫ </w:t>
      </w:r>
    </w:p>
    <w:p w:rsidR="00E0693A" w:rsidRPr="00E0693A" w:rsidRDefault="00E0693A" w:rsidP="00E0693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Calibri" w:hAnsi="Times New Roman" w:cs="Times New Roman"/>
          <w:sz w:val="24"/>
          <w:szCs w:val="24"/>
        </w:rPr>
        <w:t>Система планируемых результатов даёт представление о том, какими именно действиями – познавательными, личностными, регулятивными, коммуникативными, преломлёнными через специфику содержания предмета «русский язык», – овладеют обучающиеся в ходе образовательного процесса. В системе планируемых результатов особо выделяется учебный материал, имеющий опорный характер, т. е. служащий основой для последующего обучения.</w:t>
      </w:r>
    </w:p>
    <w:p w:rsidR="00E0693A" w:rsidRPr="00E0693A" w:rsidRDefault="00E0693A" w:rsidP="00E0693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Calibri" w:hAnsi="Times New Roman" w:cs="Times New Roman"/>
          <w:sz w:val="24"/>
          <w:szCs w:val="24"/>
        </w:rPr>
        <w:t>В результате изучения русского языка на ступени основного общего образования у выпускников будут сформированы личностные, регулятивные, познавательные и коммуникативные универсальные учебные действия как основа умения учиться.</w:t>
      </w:r>
    </w:p>
    <w:p w:rsidR="00E0693A" w:rsidRPr="00E0693A" w:rsidRDefault="00E0693A" w:rsidP="00E0693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693A">
        <w:rPr>
          <w:rFonts w:ascii="Times New Roman" w:eastAsia="Calibri" w:hAnsi="Times New Roman" w:cs="Times New Roman"/>
          <w:b/>
          <w:sz w:val="24"/>
          <w:szCs w:val="24"/>
        </w:rPr>
        <w:t>Личностные.</w:t>
      </w:r>
    </w:p>
    <w:p w:rsidR="00E0693A" w:rsidRPr="00E0693A" w:rsidRDefault="00E0693A" w:rsidP="00E069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Calibri" w:hAnsi="Times New Roman" w:cs="Times New Roman"/>
          <w:sz w:val="24"/>
          <w:szCs w:val="24"/>
        </w:rPr>
        <w:t>1) л</w:t>
      </w:r>
      <w:r w:rsidRPr="00E0693A">
        <w:rPr>
          <w:rFonts w:ascii="Times New Roman" w:eastAsia="Calibri" w:hAnsi="Times New Roman" w:cs="Times New Roman"/>
          <w:iCs/>
          <w:sz w:val="24"/>
          <w:szCs w:val="24"/>
        </w:rPr>
        <w:t xml:space="preserve">юбовь и уважение </w:t>
      </w:r>
      <w:r w:rsidRPr="00E0693A">
        <w:rPr>
          <w:rFonts w:ascii="Times New Roman" w:eastAsia="SchoolBookC" w:hAnsi="Times New Roman" w:cs="Times New Roman"/>
          <w:sz w:val="24"/>
          <w:szCs w:val="24"/>
        </w:rPr>
        <w:t xml:space="preserve">к Отечеству, его языку, культуре, истории; эмоционально положительное принятие своей этнической идентичности; </w:t>
      </w:r>
      <w:r w:rsidRPr="00E0693A">
        <w:rPr>
          <w:rFonts w:ascii="Times New Roman" w:eastAsia="Calibri" w:hAnsi="Times New Roman" w:cs="Times New Roman"/>
          <w:iCs/>
          <w:sz w:val="24"/>
          <w:szCs w:val="24"/>
        </w:rPr>
        <w:t xml:space="preserve">уважение и принятие </w:t>
      </w:r>
      <w:r w:rsidRPr="00E0693A">
        <w:rPr>
          <w:rFonts w:ascii="Times New Roman" w:eastAsia="SchoolBookC" w:hAnsi="Times New Roman" w:cs="Times New Roman"/>
          <w:sz w:val="24"/>
          <w:szCs w:val="24"/>
        </w:rPr>
        <w:t xml:space="preserve">других народов России и мира, межэтническая </w:t>
      </w:r>
      <w:r w:rsidRPr="00E0693A">
        <w:rPr>
          <w:rFonts w:ascii="Times New Roman" w:eastAsia="Calibri" w:hAnsi="Times New Roman" w:cs="Times New Roman"/>
          <w:iCs/>
          <w:sz w:val="24"/>
          <w:szCs w:val="24"/>
        </w:rPr>
        <w:t>толерантность</w:t>
      </w:r>
      <w:r w:rsidRPr="00E0693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0693A" w:rsidRPr="00E0693A" w:rsidRDefault="00E0693A" w:rsidP="00E069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Calibri" w:hAnsi="Times New Roman" w:cs="Times New Roman"/>
          <w:sz w:val="24"/>
          <w:szCs w:val="24"/>
        </w:rPr>
        <w:t>2) л</w:t>
      </w:r>
      <w:r w:rsidRPr="00E0693A">
        <w:rPr>
          <w:rFonts w:ascii="Times New Roman" w:eastAsia="Calibri" w:hAnsi="Times New Roman" w:cs="Times New Roman"/>
          <w:iCs/>
          <w:sz w:val="24"/>
          <w:szCs w:val="24"/>
        </w:rPr>
        <w:t>юбовь к природе, осознание ее уникальности, необходимости ее беречь, умение чувствовать красоту природы</w:t>
      </w:r>
      <w:r w:rsidRPr="00E0693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0693A" w:rsidRPr="00E0693A" w:rsidRDefault="00E0693A" w:rsidP="00E0693A">
      <w:pPr>
        <w:spacing w:after="0" w:line="240" w:lineRule="auto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E0693A">
        <w:rPr>
          <w:rFonts w:ascii="Times New Roman" w:eastAsia="Calibri" w:hAnsi="Times New Roman" w:cs="Times New Roman"/>
          <w:sz w:val="24"/>
          <w:szCs w:val="24"/>
        </w:rPr>
        <w:t>3) п</w:t>
      </w:r>
      <w:r w:rsidRPr="00E0693A">
        <w:rPr>
          <w:rFonts w:ascii="Times New Roman" w:eastAsia="Calibri" w:hAnsi="Times New Roman" w:cs="Times New Roman"/>
          <w:iCs/>
          <w:sz w:val="24"/>
          <w:szCs w:val="24"/>
        </w:rPr>
        <w:t xml:space="preserve">отребность </w:t>
      </w:r>
      <w:r w:rsidRPr="00E0693A">
        <w:rPr>
          <w:rFonts w:ascii="Times New Roman" w:eastAsia="SchoolBookC" w:hAnsi="Times New Roman" w:cs="Times New Roman"/>
          <w:sz w:val="24"/>
          <w:szCs w:val="24"/>
        </w:rPr>
        <w:t>в самовыражении через слово;</w:t>
      </w:r>
    </w:p>
    <w:p w:rsidR="00E0693A" w:rsidRPr="00E0693A" w:rsidRDefault="00E0693A" w:rsidP="00E0693A">
      <w:pPr>
        <w:spacing w:after="0" w:line="240" w:lineRule="auto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E0693A">
        <w:rPr>
          <w:rFonts w:ascii="Times New Roman" w:eastAsia="SchoolBookC" w:hAnsi="Times New Roman" w:cs="Times New Roman"/>
          <w:sz w:val="24"/>
          <w:szCs w:val="24"/>
        </w:rPr>
        <w:t>4) у</w:t>
      </w:r>
      <w:r w:rsidRPr="00E0693A">
        <w:rPr>
          <w:rFonts w:ascii="Times New Roman" w:eastAsia="Calibri" w:hAnsi="Times New Roman" w:cs="Times New Roman"/>
          <w:iCs/>
          <w:sz w:val="24"/>
          <w:szCs w:val="24"/>
        </w:rPr>
        <w:t xml:space="preserve">стойчивый познавательный интерес </w:t>
      </w:r>
      <w:r w:rsidRPr="00E0693A">
        <w:rPr>
          <w:rFonts w:ascii="Times New Roman" w:eastAsia="SchoolBookC" w:hAnsi="Times New Roman" w:cs="Times New Roman"/>
          <w:sz w:val="24"/>
          <w:szCs w:val="24"/>
        </w:rPr>
        <w:t xml:space="preserve">к чтению, к ведению диалога с автором текста; </w:t>
      </w:r>
      <w:r w:rsidRPr="00E0693A">
        <w:rPr>
          <w:rFonts w:ascii="Times New Roman" w:eastAsia="Calibri" w:hAnsi="Times New Roman" w:cs="Times New Roman"/>
          <w:iCs/>
          <w:sz w:val="24"/>
          <w:szCs w:val="24"/>
        </w:rPr>
        <w:t xml:space="preserve">потребность </w:t>
      </w:r>
      <w:r w:rsidRPr="00E0693A">
        <w:rPr>
          <w:rFonts w:ascii="Times New Roman" w:eastAsia="SchoolBookC" w:hAnsi="Times New Roman" w:cs="Times New Roman"/>
          <w:sz w:val="24"/>
          <w:szCs w:val="24"/>
        </w:rPr>
        <w:t>в чтении;</w:t>
      </w:r>
    </w:p>
    <w:p w:rsidR="00E0693A" w:rsidRPr="00E0693A" w:rsidRDefault="00E0693A" w:rsidP="00E0693A">
      <w:pPr>
        <w:spacing w:after="0" w:line="240" w:lineRule="auto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E0693A">
        <w:rPr>
          <w:rFonts w:ascii="Times New Roman" w:eastAsia="SchoolBookC" w:hAnsi="Times New Roman" w:cs="Times New Roman"/>
          <w:sz w:val="24"/>
          <w:szCs w:val="24"/>
        </w:rPr>
        <w:t>5) о</w:t>
      </w:r>
      <w:r w:rsidRPr="00E0693A">
        <w:rPr>
          <w:rFonts w:ascii="Times New Roman" w:eastAsia="Calibri" w:hAnsi="Times New Roman" w:cs="Times New Roman"/>
          <w:iCs/>
          <w:sz w:val="24"/>
          <w:szCs w:val="24"/>
        </w:rPr>
        <w:t xml:space="preserve">риентация  </w:t>
      </w:r>
      <w:r w:rsidRPr="00E0693A">
        <w:rPr>
          <w:rFonts w:ascii="Times New Roman" w:eastAsia="SchoolBookC" w:hAnsi="Times New Roman" w:cs="Times New Roman"/>
          <w:sz w:val="24"/>
          <w:szCs w:val="24"/>
        </w:rPr>
        <w:t>в системе моральных норм и ценностей, их присвоение;</w:t>
      </w:r>
    </w:p>
    <w:p w:rsidR="00E0693A" w:rsidRPr="00E0693A" w:rsidRDefault="00E0693A" w:rsidP="00E0693A">
      <w:pPr>
        <w:spacing w:after="0" w:line="240" w:lineRule="auto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E0693A">
        <w:rPr>
          <w:rFonts w:ascii="Times New Roman" w:eastAsia="SchoolBookC" w:hAnsi="Times New Roman" w:cs="Times New Roman"/>
          <w:sz w:val="24"/>
          <w:szCs w:val="24"/>
        </w:rPr>
        <w:lastRenderedPageBreak/>
        <w:t>6) с</w:t>
      </w:r>
      <w:r w:rsidRPr="00E0693A">
        <w:rPr>
          <w:rFonts w:ascii="Times New Roman" w:eastAsia="Calibri" w:hAnsi="Times New Roman" w:cs="Times New Roman"/>
          <w:iCs/>
          <w:sz w:val="24"/>
          <w:szCs w:val="24"/>
        </w:rPr>
        <w:t xml:space="preserve">тремление </w:t>
      </w:r>
      <w:r w:rsidRPr="00E0693A">
        <w:rPr>
          <w:rFonts w:ascii="Times New Roman" w:eastAsia="SchoolBookC" w:hAnsi="Times New Roman" w:cs="Times New Roman"/>
          <w:sz w:val="24"/>
          <w:szCs w:val="24"/>
        </w:rPr>
        <w:t>к развитию и  совершенствованию собственной речи</w:t>
      </w:r>
    </w:p>
    <w:p w:rsidR="00E0693A" w:rsidRPr="00E0693A" w:rsidRDefault="00E0693A" w:rsidP="00E0693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E0693A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E0693A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E0693A" w:rsidRPr="00E0693A" w:rsidRDefault="00E0693A" w:rsidP="00E0693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Calibri" w:hAnsi="Times New Roman" w:cs="Times New Roman"/>
          <w:sz w:val="24"/>
          <w:szCs w:val="24"/>
        </w:rPr>
        <w:t>Регулятивные УУД:</w:t>
      </w:r>
    </w:p>
    <w:p w:rsidR="00E0693A" w:rsidRPr="00E0693A" w:rsidRDefault="00E0693A" w:rsidP="00E0693A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E0693A">
        <w:rPr>
          <w:rFonts w:ascii="Times New Roman" w:eastAsia="SchoolBookC" w:hAnsi="Times New Roman" w:cs="Times New Roman"/>
          <w:sz w:val="24"/>
          <w:szCs w:val="24"/>
        </w:rPr>
        <w:t xml:space="preserve">самостоятельно </w:t>
      </w:r>
      <w:r w:rsidRPr="00E0693A">
        <w:rPr>
          <w:rFonts w:ascii="Times New Roman" w:eastAsia="Calibri" w:hAnsi="Times New Roman" w:cs="Times New Roman"/>
          <w:iCs/>
          <w:sz w:val="24"/>
          <w:szCs w:val="24"/>
        </w:rPr>
        <w:t xml:space="preserve">анализировать </w:t>
      </w:r>
      <w:r w:rsidRPr="00E0693A">
        <w:rPr>
          <w:rFonts w:ascii="Times New Roman" w:eastAsia="SchoolBookC" w:hAnsi="Times New Roman" w:cs="Times New Roman"/>
          <w:sz w:val="24"/>
          <w:szCs w:val="24"/>
        </w:rPr>
        <w:t>условия и пути достижения цели;</w:t>
      </w:r>
    </w:p>
    <w:p w:rsidR="00E0693A" w:rsidRPr="00E0693A" w:rsidRDefault="00E0693A" w:rsidP="00E0693A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E0693A">
        <w:rPr>
          <w:rFonts w:ascii="Times New Roman" w:eastAsia="SchoolBookC" w:hAnsi="Times New Roman" w:cs="Times New Roman"/>
          <w:sz w:val="24"/>
          <w:szCs w:val="24"/>
        </w:rPr>
        <w:t xml:space="preserve">самостоятельно </w:t>
      </w:r>
      <w:r w:rsidRPr="00E0693A">
        <w:rPr>
          <w:rFonts w:ascii="Times New Roman" w:eastAsia="Calibri" w:hAnsi="Times New Roman" w:cs="Times New Roman"/>
          <w:iCs/>
          <w:sz w:val="24"/>
          <w:szCs w:val="24"/>
        </w:rPr>
        <w:t xml:space="preserve">составлять план </w:t>
      </w:r>
      <w:r w:rsidRPr="00E0693A">
        <w:rPr>
          <w:rFonts w:ascii="Times New Roman" w:eastAsia="SchoolBookC" w:hAnsi="Times New Roman" w:cs="Times New Roman"/>
          <w:sz w:val="24"/>
          <w:szCs w:val="24"/>
        </w:rPr>
        <w:t>решения учебной проблемы;</w:t>
      </w:r>
    </w:p>
    <w:p w:rsidR="00E0693A" w:rsidRPr="00E0693A" w:rsidRDefault="00E0693A" w:rsidP="00E0693A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E0693A">
        <w:rPr>
          <w:rFonts w:ascii="Times New Roman" w:eastAsia="Calibri" w:hAnsi="Times New Roman" w:cs="Times New Roman"/>
          <w:iCs/>
          <w:sz w:val="24"/>
          <w:szCs w:val="24"/>
        </w:rPr>
        <w:t xml:space="preserve">работать </w:t>
      </w:r>
      <w:r w:rsidRPr="00E0693A">
        <w:rPr>
          <w:rFonts w:ascii="Times New Roman" w:eastAsia="SchoolBookC" w:hAnsi="Times New Roman" w:cs="Times New Roman"/>
          <w:sz w:val="24"/>
          <w:szCs w:val="24"/>
        </w:rPr>
        <w:t xml:space="preserve">по плану, сверяя свои действия с целью, </w:t>
      </w:r>
      <w:r w:rsidRPr="00E0693A">
        <w:rPr>
          <w:rFonts w:ascii="Times New Roman" w:eastAsia="Calibri" w:hAnsi="Times New Roman" w:cs="Times New Roman"/>
          <w:iCs/>
          <w:sz w:val="24"/>
          <w:szCs w:val="24"/>
        </w:rPr>
        <w:t xml:space="preserve">прогнозировать, корректировать </w:t>
      </w:r>
      <w:r w:rsidRPr="00E0693A">
        <w:rPr>
          <w:rFonts w:ascii="Times New Roman" w:eastAsia="SchoolBookC" w:hAnsi="Times New Roman" w:cs="Times New Roman"/>
          <w:sz w:val="24"/>
          <w:szCs w:val="24"/>
        </w:rPr>
        <w:t>свою деятельность;</w:t>
      </w:r>
    </w:p>
    <w:p w:rsidR="00E0693A" w:rsidRPr="00E0693A" w:rsidRDefault="00E0693A" w:rsidP="00E0693A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E0693A">
        <w:rPr>
          <w:rFonts w:ascii="Times New Roman" w:eastAsia="Calibri" w:hAnsi="Times New Roman" w:cs="Times New Roman"/>
          <w:iCs/>
          <w:sz w:val="24"/>
          <w:szCs w:val="24"/>
        </w:rPr>
        <w:t>использование знаково-символических средств представления информации для решения учебных и практических задач;</w:t>
      </w:r>
    </w:p>
    <w:p w:rsidR="00E0693A" w:rsidRPr="00E0693A" w:rsidRDefault="00E0693A" w:rsidP="00E0693A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E0693A">
        <w:rPr>
          <w:rFonts w:ascii="Times New Roman" w:eastAsia="Calibri" w:hAnsi="Times New Roman" w:cs="Times New Roman"/>
          <w:iCs/>
          <w:sz w:val="24"/>
          <w:szCs w:val="24"/>
        </w:rPr>
        <w:t>организовывать  исследовательскую работу: ставить учебные задачи, планировать деятельность;</w:t>
      </w:r>
    </w:p>
    <w:p w:rsidR="00E0693A" w:rsidRPr="00E0693A" w:rsidRDefault="00E0693A" w:rsidP="00E0693A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E0693A">
        <w:rPr>
          <w:rFonts w:ascii="Times New Roman" w:eastAsia="Calibri" w:hAnsi="Times New Roman" w:cs="Times New Roman"/>
          <w:iCs/>
          <w:sz w:val="24"/>
          <w:szCs w:val="24"/>
        </w:rPr>
        <w:t>контролировать и оценивать свои действия в работе с учебным материалом при сотрудничестве с учителем, одноклассниками; действовать в учебном сотрудничестве в соответствии с принятой ролью; выполнять учебные действия в устной, письменной речи, во внутреннем плане – исследовать</w:t>
      </w:r>
    </w:p>
    <w:p w:rsidR="00E0693A" w:rsidRPr="00E0693A" w:rsidRDefault="00E0693A" w:rsidP="00E0693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Calibri" w:hAnsi="Times New Roman" w:cs="Times New Roman"/>
          <w:sz w:val="24"/>
          <w:szCs w:val="24"/>
        </w:rPr>
        <w:t>Познавательные УУД:</w:t>
      </w:r>
    </w:p>
    <w:p w:rsidR="00E0693A" w:rsidRPr="00E0693A" w:rsidRDefault="00E0693A" w:rsidP="00E0693A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SchoolBookC" w:hAnsi="Times New Roman" w:cs="Times New Roman"/>
          <w:sz w:val="24"/>
          <w:szCs w:val="24"/>
        </w:rPr>
        <w:t xml:space="preserve">самостоятельно </w:t>
      </w:r>
      <w:r w:rsidRPr="00E0693A">
        <w:rPr>
          <w:rFonts w:ascii="Times New Roman" w:eastAsia="Calibri" w:hAnsi="Times New Roman" w:cs="Times New Roman"/>
          <w:iCs/>
          <w:sz w:val="24"/>
          <w:szCs w:val="24"/>
        </w:rPr>
        <w:t xml:space="preserve">вычитывать </w:t>
      </w:r>
      <w:r w:rsidRPr="00E0693A">
        <w:rPr>
          <w:rFonts w:ascii="Times New Roman" w:eastAsia="SchoolBookC" w:hAnsi="Times New Roman" w:cs="Times New Roman"/>
          <w:sz w:val="24"/>
          <w:szCs w:val="24"/>
        </w:rPr>
        <w:t xml:space="preserve">все виды текстовой информации; адекватно </w:t>
      </w:r>
      <w:r w:rsidRPr="00E0693A">
        <w:rPr>
          <w:rFonts w:ascii="Times New Roman" w:eastAsia="Calibri" w:hAnsi="Times New Roman" w:cs="Times New Roman"/>
          <w:iCs/>
          <w:sz w:val="24"/>
          <w:szCs w:val="24"/>
        </w:rPr>
        <w:t>понимать</w:t>
      </w:r>
      <w:r w:rsidRPr="00E0693A">
        <w:rPr>
          <w:rFonts w:ascii="Times New Roman" w:eastAsia="SchoolBookC" w:hAnsi="Times New Roman" w:cs="Times New Roman"/>
          <w:sz w:val="24"/>
          <w:szCs w:val="24"/>
        </w:rPr>
        <w:t xml:space="preserve"> основную и дополнительную информацию текста, воспринятого </w:t>
      </w:r>
      <w:r w:rsidRPr="00E0693A">
        <w:rPr>
          <w:rFonts w:ascii="Times New Roman" w:eastAsia="Calibri" w:hAnsi="Times New Roman" w:cs="Times New Roman"/>
          <w:iCs/>
          <w:sz w:val="24"/>
          <w:szCs w:val="24"/>
        </w:rPr>
        <w:t>на слух;</w:t>
      </w:r>
    </w:p>
    <w:p w:rsidR="00E0693A" w:rsidRPr="00E0693A" w:rsidRDefault="00E0693A" w:rsidP="00E0693A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Calibri" w:hAnsi="Times New Roman" w:cs="Times New Roman"/>
          <w:sz w:val="24"/>
          <w:szCs w:val="24"/>
        </w:rPr>
        <w:t>искать и выделять необходимую информацию;</w:t>
      </w:r>
    </w:p>
    <w:p w:rsidR="00E0693A" w:rsidRPr="00E0693A" w:rsidRDefault="00E0693A" w:rsidP="00E0693A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SchoolBookC" w:hAnsi="Times New Roman" w:cs="Times New Roman"/>
          <w:iCs/>
          <w:sz w:val="24"/>
          <w:szCs w:val="24"/>
        </w:rPr>
        <w:t xml:space="preserve">извлекать </w:t>
      </w:r>
      <w:r w:rsidRPr="00E0693A">
        <w:rPr>
          <w:rFonts w:ascii="Times New Roman" w:eastAsia="SchoolBookC" w:hAnsi="Times New Roman" w:cs="Times New Roman"/>
          <w:sz w:val="24"/>
          <w:szCs w:val="24"/>
        </w:rPr>
        <w:t>информацию, представленную в разных формах (сплошной текст; не сплошной текст – иллюстрация, таблица, схема);</w:t>
      </w:r>
    </w:p>
    <w:p w:rsidR="00E0693A" w:rsidRPr="00E0693A" w:rsidRDefault="00E0693A" w:rsidP="00E0693A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SchoolBookC" w:hAnsi="Times New Roman" w:cs="Times New Roman"/>
          <w:iCs/>
          <w:sz w:val="24"/>
          <w:szCs w:val="24"/>
        </w:rPr>
        <w:t xml:space="preserve">моделировать: перерабатывать </w:t>
      </w:r>
      <w:r w:rsidRPr="00E0693A">
        <w:rPr>
          <w:rFonts w:ascii="Times New Roman" w:eastAsia="SchoolBookC" w:hAnsi="Times New Roman" w:cs="Times New Roman"/>
          <w:sz w:val="24"/>
          <w:szCs w:val="24"/>
        </w:rPr>
        <w:t xml:space="preserve">и </w:t>
      </w:r>
      <w:r w:rsidRPr="00E0693A">
        <w:rPr>
          <w:rFonts w:ascii="Times New Roman" w:eastAsia="SchoolBookC" w:hAnsi="Times New Roman" w:cs="Times New Roman"/>
          <w:iCs/>
          <w:sz w:val="24"/>
          <w:szCs w:val="24"/>
        </w:rPr>
        <w:t xml:space="preserve">преобразовывать </w:t>
      </w:r>
      <w:r w:rsidRPr="00E0693A">
        <w:rPr>
          <w:rFonts w:ascii="Times New Roman" w:eastAsia="SchoolBookC" w:hAnsi="Times New Roman" w:cs="Times New Roman"/>
          <w:sz w:val="24"/>
          <w:szCs w:val="24"/>
        </w:rPr>
        <w:t>информацию из одной формы в другую (составлять план, таблицу, схему);</w:t>
      </w:r>
    </w:p>
    <w:p w:rsidR="00E0693A" w:rsidRPr="00E0693A" w:rsidRDefault="00E0693A" w:rsidP="00E0693A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SchoolBookC" w:hAnsi="Times New Roman" w:cs="Times New Roman"/>
          <w:iCs/>
          <w:sz w:val="24"/>
          <w:szCs w:val="24"/>
        </w:rPr>
        <w:t xml:space="preserve">излагать </w:t>
      </w:r>
      <w:r w:rsidRPr="00E0693A">
        <w:rPr>
          <w:rFonts w:ascii="Times New Roman" w:eastAsia="SchoolBookC" w:hAnsi="Times New Roman" w:cs="Times New Roman"/>
          <w:sz w:val="24"/>
          <w:szCs w:val="24"/>
        </w:rPr>
        <w:t>содержание прочитанного (прослушанного) текста подробно, сжато, выборочно;</w:t>
      </w:r>
    </w:p>
    <w:p w:rsidR="00E0693A" w:rsidRPr="00E0693A" w:rsidRDefault="00E0693A" w:rsidP="00E0693A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SchoolBookC" w:hAnsi="Times New Roman" w:cs="Times New Roman"/>
          <w:iCs/>
          <w:sz w:val="24"/>
          <w:szCs w:val="24"/>
        </w:rPr>
        <w:t xml:space="preserve">пользоваться </w:t>
      </w:r>
      <w:r w:rsidRPr="00E0693A">
        <w:rPr>
          <w:rFonts w:ascii="Times New Roman" w:eastAsia="SchoolBookC" w:hAnsi="Times New Roman" w:cs="Times New Roman"/>
          <w:sz w:val="24"/>
          <w:szCs w:val="24"/>
        </w:rPr>
        <w:t>словарями, справочниками;</w:t>
      </w:r>
    </w:p>
    <w:p w:rsidR="00E0693A" w:rsidRPr="00E0693A" w:rsidRDefault="00E0693A" w:rsidP="00E0693A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SchoolBookC" w:hAnsi="Times New Roman" w:cs="Times New Roman"/>
          <w:iCs/>
          <w:sz w:val="24"/>
          <w:szCs w:val="24"/>
        </w:rPr>
        <w:t xml:space="preserve">осуществлять </w:t>
      </w:r>
      <w:r w:rsidRPr="00E0693A">
        <w:rPr>
          <w:rFonts w:ascii="Times New Roman" w:eastAsia="SchoolBookC" w:hAnsi="Times New Roman" w:cs="Times New Roman"/>
          <w:sz w:val="24"/>
          <w:szCs w:val="24"/>
        </w:rPr>
        <w:t>анализ и синтез;</w:t>
      </w:r>
    </w:p>
    <w:p w:rsidR="00E0693A" w:rsidRPr="00E0693A" w:rsidRDefault="00E0693A" w:rsidP="00E0693A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SchoolBookC" w:hAnsi="Times New Roman" w:cs="Times New Roman"/>
          <w:iCs/>
          <w:sz w:val="24"/>
          <w:szCs w:val="24"/>
        </w:rPr>
        <w:t xml:space="preserve">устанавливать </w:t>
      </w:r>
      <w:r w:rsidRPr="00E0693A">
        <w:rPr>
          <w:rFonts w:ascii="Times New Roman" w:eastAsia="SchoolBookC" w:hAnsi="Times New Roman" w:cs="Times New Roman"/>
          <w:sz w:val="24"/>
          <w:szCs w:val="24"/>
        </w:rPr>
        <w:t>причинно-следственные связи;</w:t>
      </w:r>
    </w:p>
    <w:p w:rsidR="00E0693A" w:rsidRPr="00E0693A" w:rsidRDefault="00E0693A" w:rsidP="00E0693A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SchoolBookC" w:hAnsi="Times New Roman" w:cs="Times New Roman"/>
          <w:iCs/>
          <w:sz w:val="24"/>
          <w:szCs w:val="24"/>
        </w:rPr>
        <w:t>строить логическую  цепочку;</w:t>
      </w:r>
    </w:p>
    <w:p w:rsidR="00E0693A" w:rsidRPr="00E0693A" w:rsidRDefault="00E0693A" w:rsidP="00E0693A">
      <w:pPr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SchoolBookC" w:hAnsi="Times New Roman" w:cs="Times New Roman"/>
          <w:iCs/>
          <w:sz w:val="24"/>
          <w:szCs w:val="24"/>
        </w:rPr>
        <w:t>осваивать формы  познавательной и личностной рефлексии</w:t>
      </w:r>
    </w:p>
    <w:p w:rsidR="00E0693A" w:rsidRPr="00E0693A" w:rsidRDefault="00E0693A" w:rsidP="00E0693A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SchoolBookC" w:hAnsi="Times New Roman" w:cs="Times New Roman"/>
          <w:iCs/>
          <w:sz w:val="24"/>
          <w:szCs w:val="24"/>
        </w:rPr>
      </w:pPr>
      <w:r w:rsidRPr="00E0693A">
        <w:rPr>
          <w:rFonts w:ascii="Times New Roman" w:eastAsia="SchoolBookC" w:hAnsi="Times New Roman" w:cs="Times New Roman"/>
          <w:iCs/>
          <w:sz w:val="24"/>
          <w:szCs w:val="24"/>
        </w:rPr>
        <w:t>Коммуникативные УУД:</w:t>
      </w:r>
    </w:p>
    <w:p w:rsidR="00E0693A" w:rsidRPr="00E0693A" w:rsidRDefault="00E0693A" w:rsidP="00E0693A">
      <w:pPr>
        <w:numPr>
          <w:ilvl w:val="0"/>
          <w:numId w:val="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Calibri" w:hAnsi="Times New Roman" w:cs="Times New Roman"/>
          <w:iCs/>
          <w:sz w:val="24"/>
          <w:szCs w:val="24"/>
        </w:rPr>
        <w:t xml:space="preserve">оформлять </w:t>
      </w:r>
      <w:r w:rsidRPr="00E0693A">
        <w:rPr>
          <w:rFonts w:ascii="Times New Roman" w:eastAsia="SchoolBookC" w:hAnsi="Times New Roman" w:cs="Times New Roman"/>
          <w:sz w:val="24"/>
          <w:szCs w:val="24"/>
        </w:rPr>
        <w:t xml:space="preserve">свои мысли в устной и письменной форме с учётом речевой ситуации; </w:t>
      </w:r>
      <w:r w:rsidRPr="00E0693A">
        <w:rPr>
          <w:rFonts w:ascii="Times New Roman" w:eastAsia="Calibri" w:hAnsi="Times New Roman" w:cs="Times New Roman"/>
          <w:iCs/>
          <w:sz w:val="24"/>
          <w:szCs w:val="24"/>
        </w:rPr>
        <w:t xml:space="preserve">создавать </w:t>
      </w:r>
      <w:r w:rsidRPr="00E0693A">
        <w:rPr>
          <w:rFonts w:ascii="Times New Roman" w:eastAsia="SchoolBookC" w:hAnsi="Times New Roman" w:cs="Times New Roman"/>
          <w:sz w:val="24"/>
          <w:szCs w:val="24"/>
        </w:rPr>
        <w:t>тексты различного типа, стиля, жанра;</w:t>
      </w:r>
    </w:p>
    <w:p w:rsidR="00E0693A" w:rsidRPr="00E0693A" w:rsidRDefault="00E0693A" w:rsidP="00E0693A">
      <w:pPr>
        <w:numPr>
          <w:ilvl w:val="0"/>
          <w:numId w:val="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SchoolBookC" w:hAnsi="Times New Roman" w:cs="Times New Roman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E0693A" w:rsidRPr="00E0693A" w:rsidRDefault="00E0693A" w:rsidP="00E0693A">
      <w:pPr>
        <w:numPr>
          <w:ilvl w:val="0"/>
          <w:numId w:val="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Calibri" w:hAnsi="Times New Roman" w:cs="Times New Roman"/>
          <w:sz w:val="24"/>
          <w:szCs w:val="24"/>
        </w:rPr>
        <w:t>совершенствовать орфоэпические навыки;</w:t>
      </w:r>
    </w:p>
    <w:p w:rsidR="00E0693A" w:rsidRPr="00E0693A" w:rsidRDefault="00E0693A" w:rsidP="00E0693A">
      <w:pPr>
        <w:numPr>
          <w:ilvl w:val="0"/>
          <w:numId w:val="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Calibri" w:hAnsi="Times New Roman" w:cs="Times New Roman"/>
          <w:sz w:val="24"/>
          <w:szCs w:val="24"/>
        </w:rPr>
        <w:t>количественно и качественно обогащать словарный запас;</w:t>
      </w:r>
    </w:p>
    <w:p w:rsidR="00E0693A" w:rsidRPr="00E0693A" w:rsidRDefault="00E0693A" w:rsidP="00E0693A">
      <w:pPr>
        <w:numPr>
          <w:ilvl w:val="0"/>
          <w:numId w:val="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Calibri" w:hAnsi="Times New Roman" w:cs="Times New Roman"/>
          <w:sz w:val="24"/>
          <w:szCs w:val="24"/>
        </w:rPr>
        <w:t>оперировать стилистическими ресурсами языка;</w:t>
      </w:r>
    </w:p>
    <w:p w:rsidR="00E0693A" w:rsidRPr="00E0693A" w:rsidRDefault="00E0693A" w:rsidP="00E0693A">
      <w:pPr>
        <w:numPr>
          <w:ilvl w:val="0"/>
          <w:numId w:val="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Calibri" w:hAnsi="Times New Roman" w:cs="Times New Roman"/>
          <w:sz w:val="24"/>
          <w:szCs w:val="24"/>
        </w:rPr>
        <w:t>развивать связную устную и письменную речь;</w:t>
      </w:r>
    </w:p>
    <w:p w:rsidR="00E0693A" w:rsidRPr="00E0693A" w:rsidRDefault="00E0693A" w:rsidP="00E0693A">
      <w:pPr>
        <w:numPr>
          <w:ilvl w:val="0"/>
          <w:numId w:val="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Calibri" w:hAnsi="Times New Roman" w:cs="Times New Roman"/>
          <w:sz w:val="24"/>
          <w:szCs w:val="24"/>
        </w:rPr>
        <w:t>правильно общаться – выражать и принимать сочувствие, не обижать собеседника;</w:t>
      </w:r>
    </w:p>
    <w:p w:rsidR="00E0693A" w:rsidRPr="00E0693A" w:rsidRDefault="00E0693A" w:rsidP="00E0693A">
      <w:pPr>
        <w:numPr>
          <w:ilvl w:val="0"/>
          <w:numId w:val="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93A">
        <w:rPr>
          <w:rFonts w:ascii="Times New Roman" w:eastAsia="Calibri" w:hAnsi="Times New Roman" w:cs="Times New Roman"/>
          <w:sz w:val="24"/>
          <w:szCs w:val="24"/>
        </w:rPr>
        <w:lastRenderedPageBreak/>
        <w:t>участвовать  в коллективном обсуждении проблемы, уметь выражать свои мысли в соответствии с поставленными задачами и условиями, владеть монологической и диалогической формами речи  в соответствии с нормами родного языка</w:t>
      </w:r>
    </w:p>
    <w:p w:rsidR="00E0693A" w:rsidRPr="00E0693A" w:rsidRDefault="00E0693A" w:rsidP="00E0693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693A">
        <w:rPr>
          <w:rFonts w:ascii="Times New Roman" w:eastAsia="Calibri" w:hAnsi="Times New Roman" w:cs="Times New Roman"/>
          <w:b/>
          <w:sz w:val="24"/>
          <w:szCs w:val="24"/>
        </w:rPr>
        <w:t>Предметные.</w:t>
      </w:r>
    </w:p>
    <w:p w:rsidR="00E0693A" w:rsidRPr="00E0693A" w:rsidRDefault="00E0693A" w:rsidP="00E069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>1) совершенствование видов речевой деятельности (</w:t>
      </w:r>
      <w:proofErr w:type="spellStart"/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чтения, говорения и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</w:t>
      </w:r>
    </w:p>
    <w:p w:rsidR="00E0693A" w:rsidRPr="00E0693A" w:rsidRDefault="00E0693A" w:rsidP="00E069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понимание определяющей роли языка в развитии интеллектуальных и творческих способностей личности, в процессе образования и самообразования;  </w:t>
      </w:r>
    </w:p>
    <w:p w:rsidR="00E0693A" w:rsidRPr="00E0693A" w:rsidRDefault="00E0693A" w:rsidP="00E069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>3) использование коммуникативно-эстетических возможностей русского и родного языков;</w:t>
      </w:r>
    </w:p>
    <w:p w:rsidR="00E0693A" w:rsidRPr="00E0693A" w:rsidRDefault="00E0693A" w:rsidP="00E069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>4) 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</w:t>
      </w:r>
    </w:p>
    <w:p w:rsidR="00E0693A" w:rsidRPr="00E0693A" w:rsidRDefault="00E0693A" w:rsidP="00E069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 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 </w:t>
      </w:r>
    </w:p>
    <w:p w:rsidR="00E0693A" w:rsidRPr="00E0693A" w:rsidRDefault="00E0693A" w:rsidP="00E069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>6) 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адекватно ситуации и стилю общения;</w:t>
      </w:r>
    </w:p>
    <w:p w:rsidR="00E0693A" w:rsidRPr="00E0693A" w:rsidRDefault="00E0693A" w:rsidP="00E069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>7) овладение основными стилистическими ресурсами лексики и фразеологии языка, основными нормами литературного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E0693A" w:rsidRPr="00E0693A" w:rsidRDefault="00E0693A" w:rsidP="00E069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93A">
        <w:rPr>
          <w:rFonts w:ascii="Times New Roman" w:eastAsia="Times New Roman" w:hAnsi="Times New Roman" w:cs="Times New Roman"/>
          <w:sz w:val="24"/>
          <w:szCs w:val="24"/>
          <w:lang w:eastAsia="ru-RU"/>
        </w:rPr>
        <w:t>8) формирование ответственности за языковую культуру как общечеловеческую ценность.</w:t>
      </w:r>
    </w:p>
    <w:p w:rsidR="00E0693A" w:rsidRPr="00E0693A" w:rsidRDefault="00E0693A" w:rsidP="00E0693A">
      <w:pPr>
        <w:widowControl w:val="0"/>
        <w:tabs>
          <w:tab w:val="left" w:pos="284"/>
        </w:tabs>
        <w:suppressAutoHyphens/>
        <w:spacing w:after="0" w:line="240" w:lineRule="auto"/>
        <w:jc w:val="center"/>
        <w:textAlignment w:val="baseline"/>
        <w:rPr>
          <w:rFonts w:ascii="Liberation Serif" w:eastAsia="SimSun" w:hAnsi="Liberation Serif" w:cs="Mangal" w:hint="eastAsia"/>
          <w:b/>
          <w:color w:val="000000"/>
          <w:spacing w:val="4"/>
          <w:kern w:val="1"/>
          <w:sz w:val="28"/>
          <w:szCs w:val="28"/>
          <w:lang w:eastAsia="zh-CN" w:bidi="hi-IN"/>
        </w:rPr>
      </w:pPr>
      <w:r w:rsidRPr="00E0693A">
        <w:rPr>
          <w:rFonts w:ascii="Liberation Serif" w:eastAsia="SimSun" w:hAnsi="Liberation Serif" w:cs="Mangal"/>
          <w:b/>
          <w:color w:val="000000"/>
          <w:spacing w:val="4"/>
          <w:kern w:val="1"/>
          <w:sz w:val="28"/>
          <w:szCs w:val="28"/>
          <w:lang w:eastAsia="zh-CN" w:bidi="hi-IN"/>
        </w:rPr>
        <w:t>Содержание учебного предмета</w:t>
      </w:r>
    </w:p>
    <w:p w:rsidR="00E0693A" w:rsidRPr="00E0693A" w:rsidRDefault="00E0693A" w:rsidP="00E0693A">
      <w:pPr>
        <w:widowControl w:val="0"/>
        <w:tabs>
          <w:tab w:val="left" w:pos="284"/>
        </w:tabs>
        <w:suppressAutoHyphens/>
        <w:spacing w:after="0" w:line="240" w:lineRule="auto"/>
        <w:textAlignment w:val="baseline"/>
        <w:rPr>
          <w:rFonts w:ascii="Liberation Serif" w:eastAsia="SimSun" w:hAnsi="Liberation Serif" w:cs="Mangal" w:hint="eastAsia"/>
          <w:kern w:val="1"/>
          <w:sz w:val="24"/>
          <w:szCs w:val="24"/>
          <w:lang w:eastAsia="zh-CN" w:bidi="hi-I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8"/>
        <w:gridCol w:w="2472"/>
        <w:gridCol w:w="1124"/>
        <w:gridCol w:w="1124"/>
        <w:gridCol w:w="1127"/>
        <w:gridCol w:w="8041"/>
      </w:tblGrid>
      <w:tr w:rsidR="00E0693A" w:rsidRPr="00E0693A" w:rsidTr="00E0693A">
        <w:trPr>
          <w:cantSplit/>
          <w:trHeight w:val="403"/>
          <w:tblHeader/>
        </w:trPr>
        <w:tc>
          <w:tcPr>
            <w:tcW w:w="304" w:type="pct"/>
            <w:vMerge w:val="restart"/>
            <w:shd w:val="clear" w:color="auto" w:fill="FFFFCC"/>
            <w:vAlign w:val="center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ind w:left="113" w:right="113"/>
              <w:jc w:val="center"/>
              <w:textAlignment w:val="baseline"/>
              <w:rPr>
                <w:rFonts w:ascii="Liberation Serif" w:eastAsia="SimSun" w:hAnsi="Liberation Serif" w:cs="Mangal" w:hint="eastAsia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b/>
                <w:bCs/>
                <w:kern w:val="1"/>
                <w:sz w:val="24"/>
                <w:szCs w:val="24"/>
                <w:lang w:eastAsia="zh-CN" w:bidi="hi-IN"/>
              </w:rPr>
              <w:t>№</w:t>
            </w:r>
          </w:p>
        </w:tc>
        <w:tc>
          <w:tcPr>
            <w:tcW w:w="836" w:type="pct"/>
            <w:vMerge w:val="restart"/>
            <w:shd w:val="clear" w:color="auto" w:fill="FFFFCC"/>
            <w:vAlign w:val="center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ind w:left="113" w:right="113"/>
              <w:jc w:val="center"/>
              <w:textAlignment w:val="baseline"/>
              <w:rPr>
                <w:rFonts w:ascii="Liberation Serif" w:eastAsia="SimSun" w:hAnsi="Liberation Serif" w:cs="Mangal" w:hint="eastAsia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b/>
                <w:bCs/>
                <w:kern w:val="1"/>
                <w:sz w:val="24"/>
                <w:szCs w:val="24"/>
                <w:lang w:eastAsia="zh-CN" w:bidi="hi-IN"/>
              </w:rPr>
              <w:t xml:space="preserve">Модуль </w:t>
            </w:r>
          </w:p>
        </w:tc>
        <w:tc>
          <w:tcPr>
            <w:tcW w:w="1141" w:type="pct"/>
            <w:gridSpan w:val="3"/>
            <w:shd w:val="clear" w:color="auto" w:fill="FFFFCC"/>
            <w:vAlign w:val="center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b/>
                <w:bCs/>
                <w:kern w:val="1"/>
                <w:sz w:val="24"/>
                <w:szCs w:val="24"/>
                <w:lang w:eastAsia="zh-CN" w:bidi="hi-IN"/>
              </w:rPr>
              <w:t>часы</w:t>
            </w:r>
          </w:p>
        </w:tc>
        <w:tc>
          <w:tcPr>
            <w:tcW w:w="2719" w:type="pct"/>
            <w:vMerge w:val="restart"/>
            <w:shd w:val="clear" w:color="auto" w:fill="FFFFCC"/>
            <w:vAlign w:val="center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ind w:left="113" w:right="113"/>
              <w:jc w:val="center"/>
              <w:textAlignment w:val="baseline"/>
              <w:rPr>
                <w:rFonts w:ascii="Liberation Serif" w:eastAsia="SimSun" w:hAnsi="Liberation Serif" w:cs="Mangal" w:hint="eastAsia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b/>
                <w:bCs/>
                <w:kern w:val="1"/>
                <w:sz w:val="24"/>
                <w:szCs w:val="24"/>
                <w:lang w:eastAsia="zh-CN" w:bidi="hi-IN"/>
              </w:rPr>
              <w:t>Виды деятельности учащихся</w:t>
            </w:r>
          </w:p>
        </w:tc>
      </w:tr>
      <w:tr w:rsidR="00E0693A" w:rsidRPr="00E0693A" w:rsidTr="00856932">
        <w:trPr>
          <w:cantSplit/>
          <w:trHeight w:val="982"/>
          <w:tblHeader/>
        </w:trPr>
        <w:tc>
          <w:tcPr>
            <w:tcW w:w="304" w:type="pct"/>
            <w:vMerge/>
            <w:shd w:val="clear" w:color="auto" w:fill="auto"/>
            <w:textDirection w:val="btLr"/>
            <w:vAlign w:val="center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ind w:left="113" w:right="113"/>
              <w:jc w:val="center"/>
              <w:textAlignment w:val="baseline"/>
              <w:rPr>
                <w:rFonts w:ascii="Liberation Serif" w:eastAsia="SimSun" w:hAnsi="Liberation Serif" w:cs="Mangal" w:hint="eastAsia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836" w:type="pct"/>
            <w:vMerge/>
            <w:shd w:val="clear" w:color="auto" w:fill="auto"/>
            <w:textDirection w:val="btLr"/>
            <w:vAlign w:val="center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ind w:left="113" w:right="113"/>
              <w:jc w:val="center"/>
              <w:textAlignment w:val="baseline"/>
              <w:rPr>
                <w:rFonts w:ascii="Liberation Serif" w:eastAsia="SimSun" w:hAnsi="Liberation Serif" w:cs="Mangal" w:hint="eastAsia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80" w:type="pct"/>
            <w:shd w:val="clear" w:color="auto" w:fill="FFFFCC"/>
            <w:textDirection w:val="btLr"/>
            <w:vAlign w:val="center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ind w:left="113" w:right="113"/>
              <w:jc w:val="center"/>
              <w:textAlignment w:val="baseline"/>
              <w:rPr>
                <w:rFonts w:ascii="Liberation Serif" w:eastAsia="SimSun" w:hAnsi="Liberation Serif" w:cs="Mangal" w:hint="eastAsia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b/>
                <w:bCs/>
                <w:kern w:val="1"/>
                <w:lang w:eastAsia="zh-CN" w:bidi="hi-IN"/>
              </w:rPr>
              <w:t xml:space="preserve">Всего </w:t>
            </w:r>
          </w:p>
        </w:tc>
        <w:tc>
          <w:tcPr>
            <w:tcW w:w="380" w:type="pct"/>
            <w:shd w:val="clear" w:color="auto" w:fill="FFFFCC"/>
            <w:textDirection w:val="btLr"/>
            <w:vAlign w:val="center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ind w:left="113" w:right="113"/>
              <w:jc w:val="center"/>
              <w:textAlignment w:val="baseline"/>
              <w:rPr>
                <w:rFonts w:ascii="Liberation Serif" w:eastAsia="SimSun" w:hAnsi="Liberation Serif" w:cs="Mangal" w:hint="eastAsia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b/>
                <w:bCs/>
                <w:kern w:val="1"/>
                <w:lang w:eastAsia="zh-CN" w:bidi="hi-IN"/>
              </w:rPr>
              <w:t xml:space="preserve">Из них  </w:t>
            </w:r>
          </w:p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ind w:left="113" w:right="113"/>
              <w:jc w:val="center"/>
              <w:textAlignment w:val="baseline"/>
              <w:rPr>
                <w:rFonts w:ascii="Liberation Serif" w:eastAsia="SimSun" w:hAnsi="Liberation Serif" w:cs="Mangal" w:hint="eastAsia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b/>
                <w:bCs/>
                <w:kern w:val="1"/>
                <w:lang w:eastAsia="zh-CN" w:bidi="hi-IN"/>
              </w:rPr>
              <w:t>р/речи</w:t>
            </w:r>
          </w:p>
        </w:tc>
        <w:tc>
          <w:tcPr>
            <w:tcW w:w="381" w:type="pct"/>
            <w:shd w:val="clear" w:color="auto" w:fill="FFFFCC"/>
            <w:textDirection w:val="btLr"/>
            <w:vAlign w:val="center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ind w:left="113" w:right="113"/>
              <w:jc w:val="center"/>
              <w:textAlignment w:val="baseline"/>
              <w:rPr>
                <w:rFonts w:ascii="Liberation Serif" w:eastAsia="SimSun" w:hAnsi="Liberation Serif" w:cs="Mangal" w:hint="eastAsia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b/>
                <w:bCs/>
                <w:kern w:val="1"/>
                <w:lang w:eastAsia="zh-CN" w:bidi="hi-IN"/>
              </w:rPr>
              <w:t>Из них к/работ</w:t>
            </w:r>
          </w:p>
        </w:tc>
        <w:tc>
          <w:tcPr>
            <w:tcW w:w="2719" w:type="pct"/>
            <w:vMerge/>
            <w:shd w:val="clear" w:color="auto" w:fill="auto"/>
            <w:textDirection w:val="btLr"/>
            <w:vAlign w:val="center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ind w:left="113" w:right="113"/>
              <w:jc w:val="center"/>
              <w:textAlignment w:val="baseline"/>
              <w:rPr>
                <w:rFonts w:ascii="Liberation Serif" w:eastAsia="SimSun" w:hAnsi="Liberation Serif" w:cs="Mangal" w:hint="eastAsia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E0693A" w:rsidRPr="00E0693A" w:rsidTr="00856932">
        <w:tc>
          <w:tcPr>
            <w:tcW w:w="304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836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color w:val="000000"/>
                <w:kern w:val="1"/>
                <w:sz w:val="24"/>
                <w:szCs w:val="24"/>
                <w:lang w:eastAsia="zh-CN" w:bidi="hi-IN"/>
              </w:rPr>
              <w:t>Язык и общение</w:t>
            </w:r>
          </w:p>
        </w:tc>
        <w:tc>
          <w:tcPr>
            <w:tcW w:w="380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380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381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719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tabs>
                <w:tab w:val="num" w:pos="-567"/>
                <w:tab w:val="left" w:pos="1688"/>
                <w:tab w:val="left" w:pos="2178"/>
                <w:tab w:val="left" w:pos="3308"/>
              </w:tabs>
              <w:suppressAutoHyphens/>
              <w:spacing w:after="0" w:line="240" w:lineRule="auto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Работа с пословицами, поговорками; подбор текстов о языке; определение функции языка; особенности письменной и устной речи; выделять главное в высказывании.</w:t>
            </w:r>
          </w:p>
          <w:p w:rsidR="00E0693A" w:rsidRPr="00E0693A" w:rsidRDefault="00E0693A" w:rsidP="00E0693A">
            <w:pPr>
              <w:widowControl w:val="0"/>
              <w:tabs>
                <w:tab w:val="num" w:pos="-567"/>
                <w:tab w:val="left" w:pos="1688"/>
                <w:tab w:val="left" w:pos="2178"/>
                <w:tab w:val="left" w:pos="3308"/>
              </w:tabs>
              <w:suppressAutoHyphens/>
              <w:spacing w:after="0" w:line="240" w:lineRule="auto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Понимать информацию устного и письменного сообщения, осознавать значение русского языка в жизни человека и общества;</w:t>
            </w:r>
          </w:p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lastRenderedPageBreak/>
              <w:t>соблюдать нормы русского речевого этикета, извлекать информацию из различных источников, понимать основное содержание текста.</w:t>
            </w:r>
          </w:p>
        </w:tc>
      </w:tr>
      <w:tr w:rsidR="00E0693A" w:rsidRPr="00E0693A" w:rsidTr="00856932">
        <w:tc>
          <w:tcPr>
            <w:tcW w:w="304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lastRenderedPageBreak/>
              <w:t>2</w:t>
            </w:r>
          </w:p>
        </w:tc>
        <w:tc>
          <w:tcPr>
            <w:tcW w:w="836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color w:val="000000"/>
                <w:kern w:val="1"/>
                <w:sz w:val="24"/>
                <w:szCs w:val="24"/>
                <w:lang w:eastAsia="zh-CN" w:bidi="hi-IN"/>
              </w:rPr>
              <w:t>Вспоминаем повторяем, изучаем</w:t>
            </w:r>
          </w:p>
        </w:tc>
        <w:tc>
          <w:tcPr>
            <w:tcW w:w="380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26</w:t>
            </w:r>
          </w:p>
        </w:tc>
        <w:tc>
          <w:tcPr>
            <w:tcW w:w="380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eastAsia="SimSun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381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eastAsia="SimSun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719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Повторение изученного в начальных классах: опознавать признаки орфограммы;  работа с деформированным текстом; морфемный, морфологический разборы; комментируемое письмо, шарады, вставить пропущенные буквы, выборочный, распределительный диктанты,</w:t>
            </w:r>
          </w:p>
        </w:tc>
      </w:tr>
      <w:tr w:rsidR="00E0693A" w:rsidRPr="00E0693A" w:rsidTr="00856932">
        <w:tc>
          <w:tcPr>
            <w:tcW w:w="304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836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Синтаксис. Пунктуация. Культура речи</w:t>
            </w:r>
          </w:p>
        </w:tc>
        <w:tc>
          <w:tcPr>
            <w:tcW w:w="380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2</w:t>
            </w:r>
            <w:r w:rsidRPr="00E0693A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380" w:type="pct"/>
            <w:shd w:val="clear" w:color="auto" w:fill="auto"/>
          </w:tcPr>
          <w:p w:rsidR="00E0693A" w:rsidRPr="00E0693A" w:rsidRDefault="00202AB7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SimSun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381" w:type="pct"/>
            <w:shd w:val="clear" w:color="auto" w:fill="auto"/>
          </w:tcPr>
          <w:p w:rsidR="00E0693A" w:rsidRPr="00E0693A" w:rsidRDefault="00202AB7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SimSun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719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Выделение словосочетаний из предложений, замена глагольных словосочетаний на именные и наоборот, синтаксический разбор словосочетания, простого и сложного предложения, построение схем предложений; конструирование предложений, работа над интонацией; функционирование в предложении слов разных частей речи; определение признаков членов предложения; лингвистический анализ текста</w:t>
            </w:r>
          </w:p>
        </w:tc>
      </w:tr>
      <w:tr w:rsidR="00E0693A" w:rsidRPr="00E0693A" w:rsidTr="00856932">
        <w:tc>
          <w:tcPr>
            <w:tcW w:w="304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836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Фонетика. Орфоэпия. Графика. Орфография Культура речи</w:t>
            </w:r>
          </w:p>
        </w:tc>
        <w:tc>
          <w:tcPr>
            <w:tcW w:w="380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18</w:t>
            </w:r>
          </w:p>
        </w:tc>
        <w:tc>
          <w:tcPr>
            <w:tcW w:w="380" w:type="pct"/>
            <w:shd w:val="clear" w:color="auto" w:fill="auto"/>
          </w:tcPr>
          <w:p w:rsidR="00E0693A" w:rsidRPr="00E0693A" w:rsidRDefault="00202AB7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SimSun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719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Решение лингвистических  задач, различение паронимов, работа с аллитерацией, ассонансом;  различение звука и буквы; составление транскрипции; работа по алгоритму (фонетический разбор); работа со словарями (орфоэпическими); работа над правильным произношением</w:t>
            </w:r>
          </w:p>
        </w:tc>
      </w:tr>
      <w:tr w:rsidR="00E0693A" w:rsidRPr="00E0693A" w:rsidTr="00856932">
        <w:tc>
          <w:tcPr>
            <w:tcW w:w="304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836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Лексика. Культура речи</w:t>
            </w:r>
          </w:p>
        </w:tc>
        <w:tc>
          <w:tcPr>
            <w:tcW w:w="380" w:type="pct"/>
            <w:shd w:val="clear" w:color="auto" w:fill="auto"/>
          </w:tcPr>
          <w:p w:rsidR="00E0693A" w:rsidRPr="00E0693A" w:rsidRDefault="00202AB7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18</w:t>
            </w:r>
          </w:p>
        </w:tc>
        <w:tc>
          <w:tcPr>
            <w:tcW w:w="380" w:type="pct"/>
            <w:shd w:val="clear" w:color="auto" w:fill="auto"/>
          </w:tcPr>
          <w:p w:rsidR="00E0693A" w:rsidRPr="00E0693A" w:rsidRDefault="00202AB7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SimSun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381" w:type="pct"/>
            <w:shd w:val="clear" w:color="auto" w:fill="auto"/>
          </w:tcPr>
          <w:p w:rsidR="00E0693A" w:rsidRPr="00E0693A" w:rsidRDefault="00202AB7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SimSun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719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Работа со словарями; различение многозначных слов и омонимов, умение находить омонимы, синонимы, антонимы, однозначные и многозначные слова; слова в прямом и  переносном смысле; анализ текста (в частности, поэтического)</w:t>
            </w:r>
          </w:p>
        </w:tc>
      </w:tr>
      <w:tr w:rsidR="00E0693A" w:rsidRPr="00E0693A" w:rsidTr="00856932">
        <w:tc>
          <w:tcPr>
            <w:tcW w:w="304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836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zh-CN" w:bidi="hi-IN"/>
              </w:rPr>
            </w:pPr>
            <w:proofErr w:type="spellStart"/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Морфемика</w:t>
            </w:r>
            <w:proofErr w:type="spellEnd"/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. Орфография Культура речи</w:t>
            </w:r>
          </w:p>
        </w:tc>
        <w:tc>
          <w:tcPr>
            <w:tcW w:w="380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23</w:t>
            </w:r>
          </w:p>
        </w:tc>
        <w:tc>
          <w:tcPr>
            <w:tcW w:w="380" w:type="pct"/>
            <w:shd w:val="clear" w:color="auto" w:fill="auto"/>
          </w:tcPr>
          <w:p w:rsidR="00E0693A" w:rsidRPr="00E0693A" w:rsidRDefault="00202AB7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SimSun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381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719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Морфемный разбор, состав слова; назначение морфем; орфограммы в морфемах, условия выбора букв, применять правила на практике; составление «словообразовательных деревьев»; составление слов по схемам</w:t>
            </w:r>
          </w:p>
        </w:tc>
      </w:tr>
      <w:tr w:rsidR="00E0693A" w:rsidRPr="00E0693A" w:rsidTr="00856932">
        <w:tc>
          <w:tcPr>
            <w:tcW w:w="304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836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Имя существительное</w:t>
            </w:r>
          </w:p>
        </w:tc>
        <w:tc>
          <w:tcPr>
            <w:tcW w:w="380" w:type="pct"/>
            <w:shd w:val="clear" w:color="auto" w:fill="auto"/>
          </w:tcPr>
          <w:p w:rsidR="00E0693A" w:rsidRPr="00E0693A" w:rsidRDefault="004C5129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18</w:t>
            </w:r>
          </w:p>
        </w:tc>
        <w:tc>
          <w:tcPr>
            <w:tcW w:w="380" w:type="pct"/>
            <w:shd w:val="clear" w:color="auto" w:fill="auto"/>
          </w:tcPr>
          <w:p w:rsidR="00E0693A" w:rsidRPr="00202AB7" w:rsidRDefault="00202AB7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SimSun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719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tabs>
                <w:tab w:val="num" w:pos="-567"/>
                <w:tab w:val="left" w:pos="1688"/>
                <w:tab w:val="left" w:pos="2178"/>
                <w:tab w:val="left" w:pos="3308"/>
              </w:tabs>
              <w:suppressAutoHyphens/>
              <w:spacing w:after="0" w:line="240" w:lineRule="auto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 xml:space="preserve">Морфологические признаки имени существительного: одушевленность – неодушевленность, собственные – нарицательные и т.д.;  </w:t>
            </w: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 xml:space="preserve">правописание гласных в падежных окончаниях существительных; окончания </w:t>
            </w: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lastRenderedPageBreak/>
              <w:t>существительных на –</w:t>
            </w:r>
            <w:proofErr w:type="spellStart"/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ия</w:t>
            </w:r>
            <w:proofErr w:type="spellEnd"/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, -</w:t>
            </w:r>
            <w:proofErr w:type="spellStart"/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ие</w:t>
            </w:r>
            <w:proofErr w:type="spellEnd"/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, -</w:t>
            </w:r>
            <w:proofErr w:type="spellStart"/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ий</w:t>
            </w:r>
            <w:proofErr w:type="spellEnd"/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 xml:space="preserve"> в родительном, дательном и предложном падежах;</w:t>
            </w:r>
          </w:p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правописание гласных и падежных окончаний имен существительных;  правописание о-е после шипящих и ц в окончаниях существительных; работа по алгоритму (морфологический разбор); пользоваться теоретическими правилами на практике.</w:t>
            </w:r>
          </w:p>
        </w:tc>
      </w:tr>
      <w:tr w:rsidR="00E0693A" w:rsidRPr="00E0693A" w:rsidTr="00856932">
        <w:tc>
          <w:tcPr>
            <w:tcW w:w="304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lastRenderedPageBreak/>
              <w:t>8</w:t>
            </w:r>
          </w:p>
        </w:tc>
        <w:tc>
          <w:tcPr>
            <w:tcW w:w="836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Имя прилагательное</w:t>
            </w:r>
          </w:p>
        </w:tc>
        <w:tc>
          <w:tcPr>
            <w:tcW w:w="380" w:type="pct"/>
            <w:shd w:val="clear" w:color="auto" w:fill="auto"/>
          </w:tcPr>
          <w:p w:rsidR="00E0693A" w:rsidRPr="00E0693A" w:rsidRDefault="004C5129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380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eastAsia="SimSun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381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719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tabs>
                <w:tab w:val="num" w:pos="-567"/>
                <w:tab w:val="left" w:pos="1688"/>
                <w:tab w:val="left" w:pos="2178"/>
                <w:tab w:val="left" w:pos="3308"/>
              </w:tabs>
              <w:suppressAutoHyphens/>
              <w:spacing w:after="0" w:line="240" w:lineRule="auto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Морфологические признаки и синтаксическая роль имен прилагательных в тексте;</w:t>
            </w:r>
          </w:p>
          <w:p w:rsidR="00E0693A" w:rsidRPr="00E0693A" w:rsidRDefault="00E0693A" w:rsidP="00E0693A">
            <w:pPr>
              <w:widowControl w:val="0"/>
              <w:tabs>
                <w:tab w:val="num" w:pos="-567"/>
                <w:tab w:val="left" w:pos="1688"/>
                <w:tab w:val="left" w:pos="2178"/>
                <w:tab w:val="left" w:pos="3308"/>
              </w:tabs>
              <w:suppressAutoHyphens/>
              <w:spacing w:after="0" w:line="240" w:lineRule="auto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употребление в речи имен прилагательных; согласование прилагательных с существительными в роде, числе, падеже;</w:t>
            </w:r>
          </w:p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условия, от которого зависит выбор гласных в падежных окончаниях прилагательных; алгоритм морфологического разбора имен прилагательных; морфологические признаки имен прилагательных, опознавать прилагательные в тексте; безошибочно писать имена прилагательные, правильно употреблять их в речи</w:t>
            </w:r>
          </w:p>
        </w:tc>
      </w:tr>
      <w:tr w:rsidR="00E0693A" w:rsidRPr="00E0693A" w:rsidTr="00856932">
        <w:tc>
          <w:tcPr>
            <w:tcW w:w="304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836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Глагол</w:t>
            </w:r>
          </w:p>
        </w:tc>
        <w:tc>
          <w:tcPr>
            <w:tcW w:w="380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1</w:t>
            </w:r>
            <w:r w:rsidRPr="00E0693A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380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eastAsia="SimSun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381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719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Общее значение, морфологические признаки глагола, правописание глаголов;  определение глагола; морфологические признаки глагола, его синтаксическая роль; различать неопределенную и личную форму глагола, правильно писать глаголы в неопределенной форме; владеть способом действия по распознаванию вида глагола, отличать глаголы совершенного и несовершенного вида; определять вид и время глагола; морфологические признаки глаголов, опознавать глаголы  в тексте; определять спряжение глаголов по алгоритму; алгоритм морфологического разбора глагола</w:t>
            </w:r>
          </w:p>
        </w:tc>
      </w:tr>
      <w:tr w:rsidR="00E0693A" w:rsidRPr="00E0693A" w:rsidTr="00856932">
        <w:tc>
          <w:tcPr>
            <w:tcW w:w="304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836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Повторение и систематизация изученного</w:t>
            </w:r>
          </w:p>
        </w:tc>
        <w:tc>
          <w:tcPr>
            <w:tcW w:w="380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11</w:t>
            </w:r>
          </w:p>
        </w:tc>
        <w:tc>
          <w:tcPr>
            <w:tcW w:w="380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719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 xml:space="preserve">Определять изученные части речи; различать орфограммы и правильно употреблять слова в речи; опознавать части речи, находить в них орфограммы в окончаниях, применять изученные правила на письме; опознавать части речи, находить в них орфограммы, применять изученные </w:t>
            </w: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lastRenderedPageBreak/>
              <w:t>правила на письме; правильно писать слова и ставить знаки препинания в простых и сложных предложениях;</w:t>
            </w:r>
          </w:p>
          <w:p w:rsidR="00E0693A" w:rsidRPr="00E0693A" w:rsidRDefault="00E0693A" w:rsidP="00E0693A">
            <w:pPr>
              <w:widowControl w:val="0"/>
              <w:tabs>
                <w:tab w:val="num" w:pos="-567"/>
                <w:tab w:val="left" w:pos="1688"/>
                <w:tab w:val="left" w:pos="2178"/>
                <w:tab w:val="left" w:pos="3308"/>
              </w:tabs>
              <w:suppressAutoHyphens/>
              <w:spacing w:after="0" w:line="240" w:lineRule="auto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проводить анализ выполненной работы, устранять ошибки.</w:t>
            </w:r>
          </w:p>
        </w:tc>
      </w:tr>
      <w:tr w:rsidR="00E0693A" w:rsidRPr="00E0693A" w:rsidTr="00856932">
        <w:tc>
          <w:tcPr>
            <w:tcW w:w="304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836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jc w:val="right"/>
              <w:textAlignment w:val="baseline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 xml:space="preserve">Итого </w:t>
            </w:r>
          </w:p>
        </w:tc>
        <w:tc>
          <w:tcPr>
            <w:tcW w:w="380" w:type="pct"/>
            <w:shd w:val="clear" w:color="auto" w:fill="auto"/>
          </w:tcPr>
          <w:p w:rsidR="00E0693A" w:rsidRPr="00856932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1</w:t>
            </w:r>
            <w:r w:rsidR="00856932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75</w:t>
            </w:r>
          </w:p>
        </w:tc>
        <w:tc>
          <w:tcPr>
            <w:tcW w:w="380" w:type="pct"/>
            <w:shd w:val="clear" w:color="auto" w:fill="auto"/>
          </w:tcPr>
          <w:p w:rsidR="00E0693A" w:rsidRPr="00202AB7" w:rsidRDefault="00E0693A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E0693A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>2</w:t>
            </w:r>
            <w:r w:rsidR="00202AB7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381" w:type="pct"/>
            <w:shd w:val="clear" w:color="auto" w:fill="auto"/>
          </w:tcPr>
          <w:p w:rsidR="00E0693A" w:rsidRPr="00202AB7" w:rsidRDefault="00202AB7" w:rsidP="00E0693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2719" w:type="pct"/>
            <w:shd w:val="clear" w:color="auto" w:fill="auto"/>
          </w:tcPr>
          <w:p w:rsidR="00E0693A" w:rsidRPr="00E0693A" w:rsidRDefault="00E0693A" w:rsidP="00E0693A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Liberation Serif" w:eastAsia="SimSun" w:hAnsi="Liberation Serif" w:cs="Mangal" w:hint="eastAsia"/>
                <w:color w:val="000000"/>
                <w:spacing w:val="4"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:rsidR="00E0693A" w:rsidRPr="00E0693A" w:rsidRDefault="00E0693A" w:rsidP="00E0693A">
      <w:pPr>
        <w:widowControl w:val="0"/>
        <w:suppressAutoHyphens/>
        <w:spacing w:after="0" w:line="240" w:lineRule="auto"/>
        <w:ind w:left="720"/>
        <w:jc w:val="center"/>
        <w:textAlignment w:val="baseline"/>
        <w:rPr>
          <w:rFonts w:ascii="Liberation Serif" w:eastAsia="SimSun" w:hAnsi="Liberation Serif" w:cs="Mangal" w:hint="eastAsia"/>
          <w:color w:val="000000"/>
          <w:spacing w:val="4"/>
          <w:kern w:val="1"/>
          <w:sz w:val="24"/>
          <w:szCs w:val="24"/>
          <w:lang w:eastAsia="zh-CN" w:bidi="hi-IN"/>
        </w:rPr>
      </w:pPr>
    </w:p>
    <w:p w:rsidR="00E0693A" w:rsidRPr="00E0693A" w:rsidRDefault="00E0693A" w:rsidP="00E0693A">
      <w:pPr>
        <w:widowControl w:val="0"/>
        <w:suppressAutoHyphens/>
        <w:spacing w:after="0" w:line="240" w:lineRule="auto"/>
        <w:textAlignment w:val="baseline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E0693A" w:rsidRDefault="00E0693A" w:rsidP="00E0693A">
      <w:pPr>
        <w:widowControl w:val="0"/>
        <w:suppressAutoHyphens/>
        <w:spacing w:after="0" w:line="240" w:lineRule="auto"/>
        <w:textAlignment w:val="baseline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902A99" w:rsidRDefault="00902A99" w:rsidP="00E0693A">
      <w:pPr>
        <w:widowControl w:val="0"/>
        <w:suppressAutoHyphens/>
        <w:spacing w:after="0" w:line="240" w:lineRule="auto"/>
        <w:textAlignment w:val="baseline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902A99" w:rsidRDefault="00902A99" w:rsidP="00E0693A">
      <w:pPr>
        <w:widowControl w:val="0"/>
        <w:suppressAutoHyphens/>
        <w:spacing w:after="0" w:line="240" w:lineRule="auto"/>
        <w:textAlignment w:val="baseline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902A99" w:rsidRPr="0096221D" w:rsidRDefault="00902A99" w:rsidP="0096221D">
      <w:pPr>
        <w:pStyle w:val="aff"/>
        <w:jc w:val="center"/>
        <w:rPr>
          <w:kern w:val="1"/>
          <w:sz w:val="24"/>
          <w:szCs w:val="24"/>
          <w:lang w:eastAsia="zh-CN" w:bidi="hi-IN"/>
        </w:rPr>
      </w:pPr>
      <w:r w:rsidRPr="00A13F56">
        <w:rPr>
          <w:kern w:val="1"/>
          <w:sz w:val="24"/>
          <w:szCs w:val="24"/>
          <w:lang w:eastAsia="zh-CN" w:bidi="hi-IN"/>
        </w:rPr>
        <w:t>КАЛЕНДАРНО-ТЕМАТИЧЕСКОЕ ПЛАНИРОВАНИЕ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9"/>
        <w:gridCol w:w="9326"/>
        <w:gridCol w:w="1134"/>
        <w:gridCol w:w="1417"/>
        <w:gridCol w:w="1230"/>
      </w:tblGrid>
      <w:tr w:rsidR="00902A99" w:rsidRPr="00340414" w:rsidTr="00065D86">
        <w:trPr>
          <w:jc w:val="center"/>
        </w:trPr>
        <w:tc>
          <w:tcPr>
            <w:tcW w:w="1149" w:type="dxa"/>
            <w:vMerge w:val="restart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41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9326" w:type="dxa"/>
            <w:vMerge w:val="restart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414">
              <w:rPr>
                <w:rFonts w:ascii="Times New Roman" w:hAnsi="Times New Roman" w:cs="Times New Roman"/>
                <w:b/>
                <w:bCs/>
              </w:rPr>
              <w:t>Наименования разделов и тем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414"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Кол-во часов</w:t>
            </w:r>
          </w:p>
        </w:tc>
        <w:tc>
          <w:tcPr>
            <w:tcW w:w="2647" w:type="dxa"/>
            <w:gridSpan w:val="2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414"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Дата проведения</w:t>
            </w: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vMerge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26" w:type="dxa"/>
            <w:vMerge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414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414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902A99" w:rsidRPr="00340414" w:rsidTr="00902A99">
        <w:trPr>
          <w:jc w:val="center"/>
        </w:trPr>
        <w:tc>
          <w:tcPr>
            <w:tcW w:w="14256" w:type="dxa"/>
            <w:gridSpan w:val="5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414">
              <w:rPr>
                <w:rFonts w:ascii="Times New Roman" w:hAnsi="Times New Roman" w:cs="Times New Roman"/>
                <w:b/>
                <w:i/>
              </w:rPr>
              <w:t>Язык и общение (3 ч.)</w:t>
            </w: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Язык и человек. Язык и речь.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Язык и его единицы.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Р.р. Композиционные и языковые признаки стилей речи.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902A99">
        <w:trPr>
          <w:jc w:val="center"/>
        </w:trPr>
        <w:tc>
          <w:tcPr>
            <w:tcW w:w="14256" w:type="dxa"/>
            <w:gridSpan w:val="5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414">
              <w:rPr>
                <w:rFonts w:ascii="Times New Roman" w:hAnsi="Times New Roman" w:cs="Times New Roman"/>
                <w:b/>
                <w:i/>
              </w:rPr>
              <w:t>Вспоминаем, повторяем, изучаем (26 ч.)</w:t>
            </w: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Звуки и буквы. Произношение и правописание.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Орфограмма.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Правописание проверяемых безударных гласных в корне слова.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Правописание непроверяемых безударных гласных в корне слова.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Правописание проверяемых согласных в корне.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Правописание непроизносимых согласных в корне.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Буквы и, у, а после шипящих.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Разделительные ъ и ь.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Раздельное написание предлогов с другими словами.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Р.р. Текст.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 xml:space="preserve">Р.р. Обучающее изложение (по </w:t>
            </w:r>
            <w:proofErr w:type="spellStart"/>
            <w:r w:rsidRPr="00340414">
              <w:rPr>
                <w:rFonts w:ascii="Times New Roman" w:hAnsi="Times New Roman" w:cs="Times New Roman"/>
              </w:rPr>
              <w:t>Г.А.Скребицкому</w:t>
            </w:r>
            <w:proofErr w:type="spellEnd"/>
            <w:r w:rsidRPr="00340414">
              <w:rPr>
                <w:rFonts w:ascii="Times New Roman" w:hAnsi="Times New Roman" w:cs="Times New Roman"/>
              </w:rPr>
              <w:t>, упр. 70).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 xml:space="preserve">Р.р. Обучающее изложение (по </w:t>
            </w:r>
            <w:proofErr w:type="spellStart"/>
            <w:r w:rsidRPr="00340414">
              <w:rPr>
                <w:rFonts w:ascii="Times New Roman" w:hAnsi="Times New Roman" w:cs="Times New Roman"/>
              </w:rPr>
              <w:t>Г.А.Скребицкому</w:t>
            </w:r>
            <w:proofErr w:type="spellEnd"/>
            <w:r w:rsidRPr="00340414">
              <w:rPr>
                <w:rFonts w:ascii="Times New Roman" w:hAnsi="Times New Roman" w:cs="Times New Roman"/>
              </w:rPr>
              <w:t>, упр. 70).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Части речи.</w:t>
            </w:r>
            <w:r w:rsidR="00D57077">
              <w:rPr>
                <w:rFonts w:ascii="Times New Roman" w:hAnsi="Times New Roman" w:cs="Times New Roman"/>
              </w:rPr>
              <w:t xml:space="preserve"> Работа над ошибками.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Глагол.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Правописание –</w:t>
            </w:r>
            <w:proofErr w:type="spellStart"/>
            <w:r w:rsidRPr="00340414">
              <w:rPr>
                <w:rFonts w:ascii="Times New Roman" w:hAnsi="Times New Roman" w:cs="Times New Roman"/>
              </w:rPr>
              <w:t>тся</w:t>
            </w:r>
            <w:proofErr w:type="spellEnd"/>
            <w:r w:rsidRPr="00340414">
              <w:rPr>
                <w:rFonts w:ascii="Times New Roman" w:hAnsi="Times New Roman" w:cs="Times New Roman"/>
              </w:rPr>
              <w:t xml:space="preserve"> и –</w:t>
            </w:r>
            <w:proofErr w:type="spellStart"/>
            <w:r w:rsidRPr="00340414">
              <w:rPr>
                <w:rFonts w:ascii="Times New Roman" w:hAnsi="Times New Roman" w:cs="Times New Roman"/>
              </w:rPr>
              <w:t>ться</w:t>
            </w:r>
            <w:proofErr w:type="spellEnd"/>
            <w:r w:rsidRPr="00340414">
              <w:rPr>
                <w:rFonts w:ascii="Times New Roman" w:hAnsi="Times New Roman" w:cs="Times New Roman"/>
              </w:rPr>
              <w:t xml:space="preserve"> в глаголах.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bookmarkStart w:id="0" w:name="_GoBack"/>
            <w:r w:rsidRPr="00340414">
              <w:rPr>
                <w:rFonts w:ascii="Times New Roman" w:hAnsi="Times New Roman" w:cs="Times New Roman"/>
              </w:rPr>
              <w:t>Личные окончания глаголов.</w:t>
            </w:r>
            <w:bookmarkEnd w:id="0"/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Р.р. Тема текста.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Имя существительное как часть речи.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Падежные окончания существительных.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Имя прилагательное как часть речи.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Местоимение как часть речи.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Р.р. Основная мысль текста.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 xml:space="preserve">Р.р. Обучающее сочинение-описание по картине </w:t>
            </w:r>
            <w:proofErr w:type="spellStart"/>
            <w:r w:rsidRPr="00340414">
              <w:rPr>
                <w:rFonts w:ascii="Times New Roman" w:hAnsi="Times New Roman" w:cs="Times New Roman"/>
              </w:rPr>
              <w:t>А.А.Пластова</w:t>
            </w:r>
            <w:proofErr w:type="spellEnd"/>
            <w:r w:rsidRPr="00340414">
              <w:rPr>
                <w:rFonts w:ascii="Times New Roman" w:hAnsi="Times New Roman" w:cs="Times New Roman"/>
              </w:rPr>
              <w:t xml:space="preserve"> «Летом».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Повторение изученного в начальных классах.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710349">
        <w:trPr>
          <w:trHeight w:val="502"/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  <w:b/>
              </w:rPr>
              <w:t>Контрольный диктант №1</w:t>
            </w:r>
            <w:r w:rsidRPr="00340414">
              <w:rPr>
                <w:rFonts w:ascii="Times New Roman" w:hAnsi="Times New Roman" w:cs="Times New Roman"/>
              </w:rPr>
              <w:t xml:space="preserve"> с грамматическим заданием по теме «Повторение изученного в начальных классах».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Анализ ошибок, допущенных в контрольном диктанте.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902A99">
        <w:trPr>
          <w:jc w:val="center"/>
        </w:trPr>
        <w:tc>
          <w:tcPr>
            <w:tcW w:w="14256" w:type="dxa"/>
            <w:gridSpan w:val="5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414">
              <w:rPr>
                <w:rFonts w:ascii="Times New Roman" w:hAnsi="Times New Roman" w:cs="Times New Roman"/>
                <w:b/>
                <w:i/>
              </w:rPr>
              <w:t>Синтаксис. Пунктуация. Культура речи (27 ч.)</w:t>
            </w: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Синтаксис. Пунктуация.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Словосочетание.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Способы выражения грамматической связи в словосочетании.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Разбор словосочетания.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Р.р. Сжатое изложение (упр. 127).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Виды предложений по цели высказывания.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Виды предложений по интонации.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Члены предложения. Главные члены предложения. Подлежащее.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Сказуемое.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Тире между подлежащим и сказуемым.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Дополнение.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Определение.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Обстоятельство.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Знаки препинания в предложениях с однородными членами.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Обобщающие слова в предложениях с однородными членами.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Предложения с обращениями.</w:t>
            </w:r>
            <w:r w:rsidR="00CD7B66">
              <w:rPr>
                <w:rFonts w:ascii="Times New Roman" w:hAnsi="Times New Roman" w:cs="Times New Roman"/>
              </w:rPr>
              <w:t xml:space="preserve"> Подготовка к контрольному сочинению.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  <w:b/>
                <w:i/>
              </w:rPr>
              <w:t>Контрольное сочинение</w:t>
            </w:r>
            <w:r w:rsidRPr="00340414">
              <w:rPr>
                <w:rFonts w:ascii="Times New Roman" w:hAnsi="Times New Roman" w:cs="Times New Roman"/>
              </w:rPr>
              <w:t>-описание по картине Ф.П.Решетникова «Мальчишки».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CD7B66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Р.р. Письмо.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  <w:b/>
              </w:rPr>
              <w:t>Контрольный диктант №2</w:t>
            </w:r>
            <w:r w:rsidRPr="00340414">
              <w:rPr>
                <w:rFonts w:ascii="Times New Roman" w:hAnsi="Times New Roman" w:cs="Times New Roman"/>
              </w:rPr>
              <w:t xml:space="preserve"> с грамматическим заданием по теме «Синтаксис простого предложения».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Анализ ошибок, допущенных в контрольном диктанте.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Знаки препинания в сложном предложении.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Синтаксический разбор сложного предложения.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Прямая речь. Знаки препинания в предложениях с прямой речью.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Прямая речь. Знаки препинания в предложениях с прямой речью.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Диалог.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  <w:b/>
              </w:rPr>
              <w:t>Контрольный диктант №3</w:t>
            </w:r>
            <w:r w:rsidRPr="00340414">
              <w:rPr>
                <w:rFonts w:ascii="Times New Roman" w:hAnsi="Times New Roman" w:cs="Times New Roman"/>
              </w:rPr>
              <w:t xml:space="preserve"> с грамматическим заданием по теме «Синтаксис и пунктуация».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Анализ ошибок, допущенных в контрольном диктанте.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902A99">
        <w:trPr>
          <w:jc w:val="center"/>
        </w:trPr>
        <w:tc>
          <w:tcPr>
            <w:tcW w:w="14256" w:type="dxa"/>
            <w:gridSpan w:val="5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414">
              <w:rPr>
                <w:rFonts w:ascii="Times New Roman" w:hAnsi="Times New Roman" w:cs="Times New Roman"/>
                <w:b/>
                <w:i/>
              </w:rPr>
              <w:t>Фонетика. Орфоэпия. Графика. Культура речи (18 ч.)</w:t>
            </w: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Фонетика. Гласные звуки.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Согласные звуки. Согласные твёрдые и мягкие.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Позиционные чередования гласных и согласных.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Р.р. Повествование.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Р.р. Обучающее изложение с элементами описания К.Г.Паустовский «Шкатулка».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Р.р. Обучающее изложение с элементами описания К.Г.Паустовский «Шкатулка».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Согласные звонкие и глухие.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Графика. Алфавит.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Обозначение мягкости согласных с помощью мягкого знака.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Двойная роль букв е, ё, ю, я.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Двойная роль букв е, ё, ю, я.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Орфоэпия.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Фонетический разбор слова.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Повторение по теме «Фонетика. Орфоэпия. Графика».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  <w:b/>
                <w:i/>
              </w:rPr>
              <w:t>Контрольный тест №1</w:t>
            </w:r>
            <w:r w:rsidRPr="00340414">
              <w:rPr>
                <w:rFonts w:ascii="Times New Roman" w:hAnsi="Times New Roman" w:cs="Times New Roman"/>
              </w:rPr>
              <w:t xml:space="preserve"> по теме «Фонетика. Орфоэпия. Графика».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Анализ ошибок, допущенных в контрольном тесте.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Р.р. Подготовка к сочинению-описанию предметов, изображённых на картине Ф.П.Толстого «Цветы, фрукты, птица».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Сочинение. Описание предметов, изображённых на картине Ф.П.Толстого «Цветы, фрукты, птица».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902A99">
        <w:trPr>
          <w:jc w:val="center"/>
        </w:trPr>
        <w:tc>
          <w:tcPr>
            <w:tcW w:w="14256" w:type="dxa"/>
            <w:gridSpan w:val="5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414">
              <w:rPr>
                <w:rFonts w:ascii="Times New Roman" w:hAnsi="Times New Roman" w:cs="Times New Roman"/>
                <w:b/>
                <w:i/>
              </w:rPr>
              <w:t>Лексикология. Культура речи (18 ч.)</w:t>
            </w: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Слово и его значение.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Однозначные и многозначные слова.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Однозначные и многозначные слова.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Прямое и переносное значение слова.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Прямое и переносное значение слова.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Омонимы.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lastRenderedPageBreak/>
              <w:t>81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Омонимы.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Синонимы.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Синонимы, их роль в речи.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Р.р. Подготовка к сочинению по картине И.Э.Грабаря «Февральская лазурь».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 xml:space="preserve">Р.р. </w:t>
            </w:r>
            <w:r w:rsidRPr="00340414">
              <w:rPr>
                <w:rFonts w:ascii="Times New Roman" w:hAnsi="Times New Roman" w:cs="Times New Roman"/>
                <w:b/>
                <w:i/>
              </w:rPr>
              <w:t>Контрольное сочинение</w:t>
            </w:r>
            <w:r w:rsidRPr="00340414">
              <w:rPr>
                <w:rFonts w:ascii="Times New Roman" w:hAnsi="Times New Roman" w:cs="Times New Roman"/>
              </w:rPr>
              <w:t>-описание по картине И.Э.Грабаря «Февральская лазурь».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CD7B66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Антонимы.</w:t>
            </w:r>
            <w:r>
              <w:rPr>
                <w:rFonts w:ascii="Times New Roman" w:hAnsi="Times New Roman" w:cs="Times New Roman"/>
              </w:rPr>
              <w:t xml:space="preserve"> Работа над ошибками.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CD7B66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Р.р. Подготовка к подробному изложению (К.Г.Паустовский «Первый снег»).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CD7B66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Р.р. Написание подробного изложения (К.Г.Паустовский «Первый снег»).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CD7B66" w:rsidP="00CD7B66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Повторение по теме «Лексика. Культура речи»</w:t>
            </w:r>
            <w:proofErr w:type="gramStart"/>
            <w:r w:rsidRPr="0034041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>абота над ошибками.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CD7B66" w:rsidP="00CD7B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контрольному тесту.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  <w:b/>
                <w:i/>
              </w:rPr>
              <w:t>Контрольный тест №2</w:t>
            </w:r>
            <w:r w:rsidRPr="00340414">
              <w:rPr>
                <w:rFonts w:ascii="Times New Roman" w:hAnsi="Times New Roman" w:cs="Times New Roman"/>
              </w:rPr>
              <w:t xml:space="preserve"> по теме «Лексика. Культура речи».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Анализ ошибок, допущенных в контрольном тесте.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CD7B6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902A99">
        <w:trPr>
          <w:jc w:val="center"/>
        </w:trPr>
        <w:tc>
          <w:tcPr>
            <w:tcW w:w="14256" w:type="dxa"/>
            <w:gridSpan w:val="5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40414">
              <w:rPr>
                <w:rFonts w:ascii="Times New Roman" w:hAnsi="Times New Roman" w:cs="Times New Roman"/>
                <w:b/>
                <w:i/>
              </w:rPr>
              <w:t>Морфемика</w:t>
            </w:r>
            <w:proofErr w:type="spellEnd"/>
            <w:r w:rsidRPr="00340414">
              <w:rPr>
                <w:rFonts w:ascii="Times New Roman" w:hAnsi="Times New Roman" w:cs="Times New Roman"/>
                <w:b/>
                <w:i/>
              </w:rPr>
              <w:t>. Орфография. Культура речи (23 ч.)</w:t>
            </w: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Р.р. Выборочное изложение с изменением лица.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Морфема. Изменение и образование слов.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Окончание. Основа слова.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Корень слова.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Корень слова.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Приставка.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Р.р. Сочинение-рассуждение «Секрет названия».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Анализ ошибок, допущенных в сочинении.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Суффикс.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Чередование звуков.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Беглые гласные.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Варианты морфем.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Морфемный разбор слова.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Правописание гласных и согласных в приставках.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Буквы з и с на конце приставок.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Буквы а-о в корне –лаг---лож-.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 xml:space="preserve">Буквы </w:t>
            </w:r>
            <w:proofErr w:type="spellStart"/>
            <w:r w:rsidRPr="00340414">
              <w:rPr>
                <w:rFonts w:ascii="Times New Roman" w:hAnsi="Times New Roman" w:cs="Times New Roman"/>
              </w:rPr>
              <w:t>а-о</w:t>
            </w:r>
            <w:proofErr w:type="spellEnd"/>
            <w:r w:rsidRPr="00340414">
              <w:rPr>
                <w:rFonts w:ascii="Times New Roman" w:hAnsi="Times New Roman" w:cs="Times New Roman"/>
              </w:rPr>
              <w:t xml:space="preserve"> в корне –</w:t>
            </w:r>
            <w:proofErr w:type="spellStart"/>
            <w:r w:rsidRPr="00340414">
              <w:rPr>
                <w:rFonts w:ascii="Times New Roman" w:hAnsi="Times New Roman" w:cs="Times New Roman"/>
              </w:rPr>
              <w:t>раст</w:t>
            </w:r>
            <w:proofErr w:type="spellEnd"/>
            <w:r w:rsidRPr="00340414">
              <w:rPr>
                <w:rFonts w:ascii="Times New Roman" w:hAnsi="Times New Roman" w:cs="Times New Roman"/>
              </w:rPr>
              <w:t>---рос-.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Буквы ё-о после шипящих.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065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02A99" w:rsidRPr="0034041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Буквы и-ы после ц.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Повторение по теме «</w:t>
            </w:r>
            <w:proofErr w:type="spellStart"/>
            <w:r w:rsidRPr="00340414">
              <w:rPr>
                <w:rFonts w:ascii="Times New Roman" w:hAnsi="Times New Roman" w:cs="Times New Roman"/>
              </w:rPr>
              <w:t>Морфемика</w:t>
            </w:r>
            <w:proofErr w:type="spellEnd"/>
            <w:r w:rsidRPr="00340414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  <w:b/>
              </w:rPr>
              <w:t>Контрольный диктант №4</w:t>
            </w:r>
            <w:r w:rsidRPr="00340414">
              <w:rPr>
                <w:rFonts w:ascii="Times New Roman" w:hAnsi="Times New Roman" w:cs="Times New Roman"/>
              </w:rPr>
              <w:t xml:space="preserve"> с грамматическим заданием по теме «</w:t>
            </w:r>
            <w:proofErr w:type="spellStart"/>
            <w:r w:rsidRPr="00340414">
              <w:rPr>
                <w:rFonts w:ascii="Times New Roman" w:hAnsi="Times New Roman" w:cs="Times New Roman"/>
              </w:rPr>
              <w:t>Морфемика</w:t>
            </w:r>
            <w:proofErr w:type="spellEnd"/>
            <w:r w:rsidRPr="00340414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Анализ ошибок, допущенных в контрольном диктанте.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 xml:space="preserve">Р.р. Сочинение-описание по картине </w:t>
            </w:r>
            <w:proofErr w:type="spellStart"/>
            <w:r w:rsidRPr="00340414">
              <w:rPr>
                <w:rFonts w:ascii="Times New Roman" w:hAnsi="Times New Roman" w:cs="Times New Roman"/>
              </w:rPr>
              <w:t>П.П.Кончаловского</w:t>
            </w:r>
            <w:proofErr w:type="spellEnd"/>
            <w:r w:rsidRPr="00340414">
              <w:rPr>
                <w:rFonts w:ascii="Times New Roman" w:hAnsi="Times New Roman" w:cs="Times New Roman"/>
              </w:rPr>
              <w:t xml:space="preserve"> «Сирень в корзине».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902A99">
        <w:trPr>
          <w:jc w:val="center"/>
        </w:trPr>
        <w:tc>
          <w:tcPr>
            <w:tcW w:w="14256" w:type="dxa"/>
            <w:gridSpan w:val="5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414">
              <w:rPr>
                <w:rFonts w:ascii="Times New Roman" w:hAnsi="Times New Roman" w:cs="Times New Roman"/>
                <w:b/>
                <w:i/>
              </w:rPr>
              <w:t>Морфология. Орфография. Культура речи (49 ч.)</w:t>
            </w:r>
          </w:p>
        </w:tc>
      </w:tr>
      <w:tr w:rsidR="00902A99" w:rsidRPr="00340414" w:rsidTr="00902A99">
        <w:trPr>
          <w:jc w:val="center"/>
        </w:trPr>
        <w:tc>
          <w:tcPr>
            <w:tcW w:w="14256" w:type="dxa"/>
            <w:gridSpan w:val="5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414">
              <w:rPr>
                <w:rFonts w:ascii="Times New Roman" w:hAnsi="Times New Roman" w:cs="Times New Roman"/>
                <w:b/>
                <w:i/>
              </w:rPr>
              <w:t>Имя существительное (18 ч.)</w:t>
            </w: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Имя существительное как часть речи.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Р.р. Доказательства в рассуждении.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lastRenderedPageBreak/>
              <w:t>118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Имена существительные одушевлённые и неодушевлённые.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Имена существительные собственные и нарицательные.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Р.р. Элементы рассуждения. Сжатое изложение (упр. 513).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Род имён существительных.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Имена существительные, которые имеют форму только множественного числа.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Имена существительные, которые имеют форму только единственного числа.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Три склонения имён существительных.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Падеж имён существительных.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Правописание гласных в падежных окончаниях имён существительных в единственном числе.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Множественное число имён существительных.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Правописание о-е после шипящих и ц в окончаниях существительных.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Морфологический разбор имени существительного.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 xml:space="preserve">Р.р. Подготовка к написанию сочинения по картине </w:t>
            </w:r>
            <w:proofErr w:type="spellStart"/>
            <w:r w:rsidRPr="00340414">
              <w:rPr>
                <w:rFonts w:ascii="Times New Roman" w:hAnsi="Times New Roman" w:cs="Times New Roman"/>
              </w:rPr>
              <w:t>Г.Г.Нисского</w:t>
            </w:r>
            <w:proofErr w:type="spellEnd"/>
            <w:r w:rsidRPr="00340414">
              <w:rPr>
                <w:rFonts w:ascii="Times New Roman" w:hAnsi="Times New Roman" w:cs="Times New Roman"/>
              </w:rPr>
              <w:t xml:space="preserve"> «Февраль. Подмосковье».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 xml:space="preserve">Р.р. Сочинение-описание по картине </w:t>
            </w:r>
            <w:proofErr w:type="spellStart"/>
            <w:r w:rsidRPr="00340414">
              <w:rPr>
                <w:rFonts w:ascii="Times New Roman" w:hAnsi="Times New Roman" w:cs="Times New Roman"/>
              </w:rPr>
              <w:t>Г.Г.Нисского</w:t>
            </w:r>
            <w:proofErr w:type="spellEnd"/>
            <w:r w:rsidRPr="00340414">
              <w:rPr>
                <w:rFonts w:ascii="Times New Roman" w:hAnsi="Times New Roman" w:cs="Times New Roman"/>
              </w:rPr>
              <w:t xml:space="preserve"> «Февраль. Подмосковье».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  <w:b/>
              </w:rPr>
              <w:t>Контрольный диктант №5</w:t>
            </w:r>
            <w:r w:rsidRPr="00340414">
              <w:rPr>
                <w:rFonts w:ascii="Times New Roman" w:hAnsi="Times New Roman" w:cs="Times New Roman"/>
              </w:rPr>
              <w:t xml:space="preserve"> с грамматическим заданием по теме «Имя существительное».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Анализ ошибок, допущенных в контрольном диктанте.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902A99">
        <w:trPr>
          <w:jc w:val="center"/>
        </w:trPr>
        <w:tc>
          <w:tcPr>
            <w:tcW w:w="14256" w:type="dxa"/>
            <w:gridSpan w:val="5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414">
              <w:rPr>
                <w:rFonts w:ascii="Times New Roman" w:hAnsi="Times New Roman" w:cs="Times New Roman"/>
                <w:b/>
                <w:i/>
              </w:rPr>
              <w:t>Имя прилагательное (12 ч.)</w:t>
            </w: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Имя прилагательное как часть речи. Особенности употребления имени прилагательного в речи.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Правописание гласных в падежных окончаниях имён прилагательных.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Правописание гласных в падежных окончаниях имён прилагательных.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lastRenderedPageBreak/>
              <w:t>137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Р.р. Описание животного.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 xml:space="preserve">Р.р. Подробное изложение </w:t>
            </w:r>
            <w:r w:rsidR="00065D86">
              <w:rPr>
                <w:rFonts w:ascii="Times New Roman" w:hAnsi="Times New Roman" w:cs="Times New Roman"/>
              </w:rPr>
              <w:t xml:space="preserve">   </w:t>
            </w:r>
            <w:r w:rsidRPr="00340414">
              <w:rPr>
                <w:rFonts w:ascii="Times New Roman" w:hAnsi="Times New Roman" w:cs="Times New Roman"/>
              </w:rPr>
              <w:t>(А.И.Куприн «</w:t>
            </w:r>
            <w:proofErr w:type="spellStart"/>
            <w:r w:rsidRPr="00340414">
              <w:rPr>
                <w:rFonts w:ascii="Times New Roman" w:hAnsi="Times New Roman" w:cs="Times New Roman"/>
              </w:rPr>
              <w:t>Ю-ю</w:t>
            </w:r>
            <w:proofErr w:type="spellEnd"/>
            <w:r w:rsidRPr="00340414">
              <w:rPr>
                <w:rFonts w:ascii="Times New Roman" w:hAnsi="Times New Roman" w:cs="Times New Roman"/>
              </w:rPr>
              <w:t>»).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Анализ ошибок, допущенных в изложении.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Прилагательные полные и краткие.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Р.р. Описание животного. Устное сочинение по картине А.Н.Комарова «Наводнение».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Морфологический разбор имени прилагательного.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Повторение по теме «Имя прилагательное».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  <w:b/>
              </w:rPr>
              <w:t>Контрольный диктант №6</w:t>
            </w:r>
            <w:r w:rsidRPr="00340414">
              <w:rPr>
                <w:rFonts w:ascii="Times New Roman" w:hAnsi="Times New Roman" w:cs="Times New Roman"/>
              </w:rPr>
              <w:t xml:space="preserve"> с грамматическим заданием по теме «Имя прилагательное».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Анализ ошибок, допущенных в контрольном диктанте.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902A99">
        <w:trPr>
          <w:jc w:val="center"/>
        </w:trPr>
        <w:tc>
          <w:tcPr>
            <w:tcW w:w="14256" w:type="dxa"/>
            <w:gridSpan w:val="5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414">
              <w:rPr>
                <w:rFonts w:ascii="Times New Roman" w:hAnsi="Times New Roman" w:cs="Times New Roman"/>
                <w:b/>
                <w:i/>
              </w:rPr>
              <w:t>Глагол (19 ч.)</w:t>
            </w: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Глагол как часть речи.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Не с глаголами.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Неопределённая форма глагола.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Виды глагола.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Буквы е-и в корнях с чередованием.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Р.р. Невыдуманный рассказ о себе с последующей самопроверкой.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Прошедшее время глагола.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Настоящее время.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Будущее время.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Правописание безударных личных окончаний глагола.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lastRenderedPageBreak/>
              <w:t>156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Морфологический разбор глагола.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Р.р. Сжатое изложение с изменением формы лица (упр. 688).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Мягкий знак после шипящих в глаголах 2-го лица единственного числа.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Употребление времён.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Употребление «живописного настоящего» в речи (упр. 696, 697).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Повторение по теме «Глагол».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  <w:b/>
              </w:rPr>
              <w:t>Контрольный диктант №7</w:t>
            </w:r>
            <w:r w:rsidRPr="00340414">
              <w:rPr>
                <w:rFonts w:ascii="Times New Roman" w:hAnsi="Times New Roman" w:cs="Times New Roman"/>
              </w:rPr>
              <w:t xml:space="preserve"> с грамматическим заданием по теме «Глагол».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Анализ ошибок, допущенных в контрольном диктанте.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Р.р. Сочинение-рассказ по рисунку (упр.701).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065D86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902A99">
        <w:trPr>
          <w:jc w:val="center"/>
        </w:trPr>
        <w:tc>
          <w:tcPr>
            <w:tcW w:w="14256" w:type="dxa"/>
            <w:gridSpan w:val="5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414">
              <w:rPr>
                <w:rFonts w:ascii="Times New Roman" w:hAnsi="Times New Roman" w:cs="Times New Roman"/>
                <w:b/>
                <w:i/>
              </w:rPr>
              <w:t>Повторение и систематизация изученного (11 ч.)</w:t>
            </w: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Орфограммы в корне слова.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B93CBD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Орфограммы в корне слова.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B93CBD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Орфограммы в приставках.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B93CBD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Орфограммы в приставках.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B93CBD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Орфограммы в окончаниях существительных, прилагательных, глаголов.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B93CBD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Орфограммы в окончаниях существительных, прилагательных, глаголов.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B93CBD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B93CBD" w:rsidP="00B93CBD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 xml:space="preserve">Итоговый </w:t>
            </w:r>
            <w:r w:rsidRPr="00340414">
              <w:rPr>
                <w:rFonts w:ascii="Times New Roman" w:hAnsi="Times New Roman" w:cs="Times New Roman"/>
                <w:b/>
              </w:rPr>
              <w:t>контрольный диктант</w:t>
            </w:r>
            <w:proofErr w:type="gramStart"/>
            <w:r w:rsidRPr="00340414">
              <w:rPr>
                <w:rFonts w:ascii="Times New Roman" w:hAnsi="Times New Roman" w:cs="Times New Roman"/>
              </w:rPr>
              <w:t>.</w:t>
            </w:r>
            <w:r w:rsidR="00902A99" w:rsidRPr="0034041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902A99" w:rsidRPr="00340414" w:rsidRDefault="00B93CBD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B93CBD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Анализ ошибок, допущенных в итоговом контрольном диктанте.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B93CBD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902A99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Знаки препинания в простом и сложном предложении.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B93CBD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9326" w:type="dxa"/>
            <w:shd w:val="clear" w:color="auto" w:fill="auto"/>
          </w:tcPr>
          <w:p w:rsidR="00902A99" w:rsidRPr="00340414" w:rsidRDefault="00B93CBD" w:rsidP="00340414">
            <w:pPr>
              <w:jc w:val="both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t>Знаки препинания в простом и сложном предложении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B93CBD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2A99" w:rsidRPr="00340414" w:rsidTr="00065D86">
        <w:trPr>
          <w:jc w:val="center"/>
        </w:trPr>
        <w:tc>
          <w:tcPr>
            <w:tcW w:w="1149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</w:rPr>
            </w:pPr>
            <w:r w:rsidRPr="00340414">
              <w:rPr>
                <w:rFonts w:ascii="Times New Roman" w:hAnsi="Times New Roman" w:cs="Times New Roman"/>
              </w:rPr>
              <w:lastRenderedPageBreak/>
              <w:t>175</w:t>
            </w:r>
          </w:p>
        </w:tc>
        <w:tc>
          <w:tcPr>
            <w:tcW w:w="9326" w:type="dxa"/>
            <w:shd w:val="clear" w:color="auto" w:fill="auto"/>
          </w:tcPr>
          <w:p w:rsidR="00902A99" w:rsidRPr="00B93CBD" w:rsidRDefault="00B93CBD" w:rsidP="00340414">
            <w:pPr>
              <w:jc w:val="both"/>
              <w:rPr>
                <w:rFonts w:ascii="Times New Roman" w:hAnsi="Times New Roman" w:cs="Times New Roman"/>
              </w:rPr>
            </w:pPr>
            <w:r w:rsidRPr="00B93CBD">
              <w:rPr>
                <w:rFonts w:ascii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Урок-обобщение</w:t>
            </w:r>
          </w:p>
        </w:tc>
        <w:tc>
          <w:tcPr>
            <w:tcW w:w="1134" w:type="dxa"/>
            <w:shd w:val="clear" w:color="auto" w:fill="auto"/>
          </w:tcPr>
          <w:p w:rsidR="00902A99" w:rsidRPr="00340414" w:rsidRDefault="00B93CBD" w:rsidP="0034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0" w:type="dxa"/>
            <w:shd w:val="clear" w:color="auto" w:fill="auto"/>
          </w:tcPr>
          <w:p w:rsidR="00902A99" w:rsidRPr="00340414" w:rsidRDefault="00902A99" w:rsidP="003404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93CBD" w:rsidRDefault="00B93CBD" w:rsidP="00B93CBD">
      <w:pPr>
        <w:pStyle w:val="aff"/>
        <w:ind w:firstLine="0"/>
        <w:rPr>
          <w:kern w:val="1"/>
          <w:sz w:val="24"/>
          <w:szCs w:val="24"/>
          <w:lang w:eastAsia="zh-CN" w:bidi="hi-IN"/>
        </w:rPr>
      </w:pPr>
    </w:p>
    <w:p w:rsidR="00B57751" w:rsidRPr="00A13F56" w:rsidRDefault="005D4556" w:rsidP="00B93CBD">
      <w:pPr>
        <w:pStyle w:val="aff"/>
        <w:ind w:firstLine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B57751" w:rsidRPr="00A13F56">
        <w:rPr>
          <w:rFonts w:eastAsia="Times New Roman"/>
          <w:sz w:val="24"/>
          <w:szCs w:val="24"/>
          <w:lang w:eastAsia="ru-RU"/>
        </w:rPr>
        <w:t xml:space="preserve">УЧЕБНО-МЕТОДИЧЕСКОЕ ОБЕСПЕЧЕНИЕ КУРСА </w:t>
      </w:r>
    </w:p>
    <w:p w:rsidR="00B57751" w:rsidRPr="00A13F56" w:rsidRDefault="00B57751" w:rsidP="00B93CBD">
      <w:pPr>
        <w:pStyle w:val="aff"/>
        <w:spacing w:line="276" w:lineRule="auto"/>
        <w:rPr>
          <w:rFonts w:eastAsia="Times New Roman"/>
          <w:sz w:val="24"/>
          <w:szCs w:val="24"/>
          <w:lang w:eastAsia="ru-RU"/>
        </w:rPr>
      </w:pPr>
      <w:r w:rsidRPr="00A13F56">
        <w:rPr>
          <w:rFonts w:eastAsia="Times New Roman"/>
          <w:sz w:val="24"/>
          <w:szCs w:val="24"/>
          <w:lang w:eastAsia="ru-RU"/>
        </w:rPr>
        <w:t>Для реализации целей и задач обучения русскому языку по данной программе используется следующее УМК:</w:t>
      </w:r>
    </w:p>
    <w:p w:rsidR="00B57751" w:rsidRPr="00A13F56" w:rsidRDefault="00B57751" w:rsidP="00B93CBD">
      <w:pPr>
        <w:pStyle w:val="aff"/>
        <w:spacing w:line="276" w:lineRule="auto"/>
        <w:rPr>
          <w:rFonts w:eastAsia="Times New Roman"/>
          <w:sz w:val="24"/>
          <w:szCs w:val="24"/>
          <w:lang w:eastAsia="ru-RU"/>
        </w:rPr>
      </w:pPr>
      <w:r w:rsidRPr="00A13F56">
        <w:rPr>
          <w:rFonts w:eastAsia="Times New Roman"/>
          <w:sz w:val="24"/>
          <w:szCs w:val="24"/>
          <w:lang w:eastAsia="ru-RU"/>
        </w:rPr>
        <w:t xml:space="preserve">Русский язык. 5 класс: учеб. В 2-х ч. Для </w:t>
      </w:r>
      <w:proofErr w:type="spellStart"/>
      <w:r w:rsidRPr="00A13F56">
        <w:rPr>
          <w:rFonts w:eastAsia="Times New Roman"/>
          <w:sz w:val="24"/>
          <w:szCs w:val="24"/>
          <w:lang w:eastAsia="ru-RU"/>
        </w:rPr>
        <w:t>общеобразоват</w:t>
      </w:r>
      <w:proofErr w:type="spellEnd"/>
      <w:r w:rsidRPr="00A13F56">
        <w:rPr>
          <w:rFonts w:eastAsia="Times New Roman"/>
          <w:sz w:val="24"/>
          <w:szCs w:val="24"/>
          <w:lang w:eastAsia="ru-RU"/>
        </w:rPr>
        <w:t xml:space="preserve">. Учреждений /М.Т. Баранов, Т.А. </w:t>
      </w:r>
      <w:proofErr w:type="spellStart"/>
      <w:r w:rsidRPr="00A13F56">
        <w:rPr>
          <w:rFonts w:eastAsia="Times New Roman"/>
          <w:sz w:val="24"/>
          <w:szCs w:val="24"/>
          <w:lang w:eastAsia="ru-RU"/>
        </w:rPr>
        <w:t>Ладыженская</w:t>
      </w:r>
      <w:proofErr w:type="spellEnd"/>
      <w:r w:rsidRPr="00A13F56">
        <w:rPr>
          <w:rFonts w:eastAsia="Times New Roman"/>
          <w:sz w:val="24"/>
          <w:szCs w:val="24"/>
          <w:lang w:eastAsia="ru-RU"/>
        </w:rPr>
        <w:t xml:space="preserve">, Л.А. </w:t>
      </w:r>
      <w:proofErr w:type="spellStart"/>
      <w:r w:rsidRPr="00A13F56">
        <w:rPr>
          <w:rFonts w:eastAsia="Times New Roman"/>
          <w:sz w:val="24"/>
          <w:szCs w:val="24"/>
          <w:lang w:eastAsia="ru-RU"/>
        </w:rPr>
        <w:t>Тростенцова</w:t>
      </w:r>
      <w:proofErr w:type="spellEnd"/>
      <w:r w:rsidRPr="00A13F56">
        <w:rPr>
          <w:rFonts w:eastAsia="Times New Roman"/>
          <w:sz w:val="24"/>
          <w:szCs w:val="24"/>
          <w:lang w:eastAsia="ru-RU"/>
        </w:rPr>
        <w:t xml:space="preserve"> и др. – М.: Просвещение, 2015. </w:t>
      </w:r>
    </w:p>
    <w:p w:rsidR="00B57751" w:rsidRPr="00A13F56" w:rsidRDefault="00B57751" w:rsidP="00B93CBD">
      <w:pPr>
        <w:pStyle w:val="aff"/>
        <w:spacing w:line="276" w:lineRule="auto"/>
        <w:rPr>
          <w:rFonts w:eastAsia="Times New Roman"/>
          <w:sz w:val="24"/>
          <w:szCs w:val="24"/>
          <w:lang w:eastAsia="ru-RU"/>
        </w:rPr>
      </w:pPr>
      <w:r w:rsidRPr="00A13F56">
        <w:rPr>
          <w:rFonts w:eastAsia="Times New Roman"/>
          <w:sz w:val="24"/>
          <w:szCs w:val="24"/>
          <w:lang w:eastAsia="ru-RU"/>
        </w:rPr>
        <w:t>Рабочая тетрадь: Русский язык. Рабочая тетрадь. 5 класс /Е.А. Ефремова. – М.: «Просвещение», 2012.</w:t>
      </w:r>
    </w:p>
    <w:p w:rsidR="00B57751" w:rsidRPr="00A13F56" w:rsidRDefault="00B57751" w:rsidP="00B93CBD">
      <w:pPr>
        <w:pStyle w:val="aff"/>
        <w:spacing w:line="276" w:lineRule="auto"/>
        <w:rPr>
          <w:rFonts w:eastAsia="Times New Roman"/>
          <w:sz w:val="24"/>
          <w:szCs w:val="24"/>
          <w:lang w:eastAsia="ru-RU"/>
        </w:rPr>
      </w:pPr>
      <w:r w:rsidRPr="00A13F56">
        <w:rPr>
          <w:rFonts w:eastAsia="Times New Roman"/>
          <w:sz w:val="24"/>
          <w:szCs w:val="24"/>
          <w:lang w:eastAsia="ru-RU"/>
        </w:rPr>
        <w:t xml:space="preserve">Тесты по русскому языку к учебнику </w:t>
      </w:r>
      <w:proofErr w:type="spellStart"/>
      <w:r w:rsidRPr="00A13F56">
        <w:rPr>
          <w:rFonts w:eastAsia="Times New Roman"/>
          <w:sz w:val="24"/>
          <w:szCs w:val="24"/>
          <w:lang w:eastAsia="ru-RU"/>
        </w:rPr>
        <w:t>Т.А.Ладыженской</w:t>
      </w:r>
      <w:proofErr w:type="spellEnd"/>
      <w:r w:rsidRPr="00A13F56">
        <w:rPr>
          <w:rFonts w:eastAsia="Times New Roman"/>
          <w:sz w:val="24"/>
          <w:szCs w:val="24"/>
          <w:lang w:eastAsia="ru-RU"/>
        </w:rPr>
        <w:t xml:space="preserve"> и др. «Русский язык .5 класс»</w:t>
      </w:r>
      <w:proofErr w:type="gramStart"/>
      <w:r w:rsidRPr="00A13F56">
        <w:rPr>
          <w:rFonts w:eastAsia="Times New Roman"/>
          <w:sz w:val="24"/>
          <w:szCs w:val="24"/>
          <w:lang w:eastAsia="ru-RU"/>
        </w:rPr>
        <w:t>.</w:t>
      </w:r>
      <w:proofErr w:type="spellStart"/>
      <w:r w:rsidRPr="00A13F56">
        <w:rPr>
          <w:rFonts w:eastAsia="Times New Roman"/>
          <w:sz w:val="24"/>
          <w:szCs w:val="24"/>
          <w:lang w:eastAsia="ru-RU"/>
        </w:rPr>
        <w:t>Е</w:t>
      </w:r>
      <w:proofErr w:type="gramEnd"/>
      <w:r w:rsidRPr="00A13F56">
        <w:rPr>
          <w:rFonts w:eastAsia="Times New Roman"/>
          <w:sz w:val="24"/>
          <w:szCs w:val="24"/>
          <w:lang w:eastAsia="ru-RU"/>
        </w:rPr>
        <w:t>.П.Черногрудова</w:t>
      </w:r>
      <w:proofErr w:type="spellEnd"/>
      <w:r w:rsidRPr="00A13F56">
        <w:rPr>
          <w:rFonts w:eastAsia="Times New Roman"/>
          <w:sz w:val="24"/>
          <w:szCs w:val="24"/>
          <w:lang w:eastAsia="ru-RU"/>
        </w:rPr>
        <w:t xml:space="preserve">. М.: «Экзамен», 2013.                                                                           </w:t>
      </w:r>
    </w:p>
    <w:p w:rsidR="00B57751" w:rsidRPr="00A13F56" w:rsidRDefault="006D505F" w:rsidP="006D505F">
      <w:pPr>
        <w:pStyle w:val="aff"/>
        <w:ind w:firstLine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r w:rsidR="00B57751" w:rsidRPr="00A13F56">
        <w:rPr>
          <w:rFonts w:eastAsia="Times New Roman"/>
          <w:sz w:val="24"/>
          <w:szCs w:val="24"/>
          <w:lang w:eastAsia="ru-RU"/>
        </w:rPr>
        <w:t>Для учителя</w:t>
      </w:r>
    </w:p>
    <w:p w:rsidR="00B57751" w:rsidRPr="00A13F56" w:rsidRDefault="00B57751" w:rsidP="00B93CBD">
      <w:pPr>
        <w:pStyle w:val="aff"/>
        <w:spacing w:line="276" w:lineRule="auto"/>
        <w:rPr>
          <w:rFonts w:eastAsia="Times New Roman"/>
          <w:sz w:val="24"/>
          <w:szCs w:val="24"/>
          <w:lang w:eastAsia="ru-RU"/>
        </w:rPr>
      </w:pPr>
      <w:r w:rsidRPr="00A13F56">
        <w:rPr>
          <w:rFonts w:eastAsia="Times New Roman"/>
          <w:sz w:val="24"/>
          <w:szCs w:val="24"/>
          <w:lang w:eastAsia="ru-RU"/>
        </w:rPr>
        <w:t>Богданова Г.А.. Сборник диктантов по русскому языку: 5</w:t>
      </w:r>
      <w:r w:rsidR="006D505F">
        <w:rPr>
          <w:rFonts w:eastAsia="Times New Roman"/>
          <w:sz w:val="24"/>
          <w:szCs w:val="24"/>
          <w:lang w:eastAsia="ru-RU"/>
        </w:rPr>
        <w:t xml:space="preserve">-9 классы. М.: </w:t>
      </w:r>
      <w:proofErr w:type="spellStart"/>
      <w:r w:rsidR="006D505F">
        <w:rPr>
          <w:rFonts w:eastAsia="Times New Roman"/>
          <w:sz w:val="24"/>
          <w:szCs w:val="24"/>
          <w:lang w:eastAsia="ru-RU"/>
        </w:rPr>
        <w:t>Прсвещение</w:t>
      </w:r>
      <w:proofErr w:type="spellEnd"/>
      <w:r w:rsidR="006D505F">
        <w:rPr>
          <w:rFonts w:eastAsia="Times New Roman"/>
          <w:sz w:val="24"/>
          <w:szCs w:val="24"/>
          <w:lang w:eastAsia="ru-RU"/>
        </w:rPr>
        <w:t>, 2011</w:t>
      </w:r>
    </w:p>
    <w:p w:rsidR="00B57751" w:rsidRPr="00A13F56" w:rsidRDefault="006D505F" w:rsidP="00B93CBD">
      <w:pPr>
        <w:pStyle w:val="aff"/>
        <w:spacing w:line="276" w:lineRule="auto"/>
        <w:rPr>
          <w:rFonts w:eastAsia="Times New Roman"/>
          <w:sz w:val="24"/>
          <w:szCs w:val="24"/>
          <w:lang w:eastAsia="ru-RU"/>
        </w:rPr>
      </w:pPr>
      <w:proofErr w:type="spellStart"/>
      <w:r>
        <w:rPr>
          <w:rFonts w:eastAsia="Times New Roman"/>
          <w:sz w:val="24"/>
          <w:szCs w:val="24"/>
          <w:lang w:eastAsia="ru-RU"/>
        </w:rPr>
        <w:t>Влодавская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Е.А.Дидактические материалы по русскому языку.</w:t>
      </w:r>
      <w:r w:rsidRPr="006D505F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Москва. «Экзамен», 2014</w:t>
      </w:r>
    </w:p>
    <w:p w:rsidR="00B57751" w:rsidRDefault="00B93CBD" w:rsidP="00B93CBD">
      <w:pPr>
        <w:pStyle w:val="aff"/>
        <w:spacing w:line="276" w:lineRule="auto"/>
        <w:ind w:firstLine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</w:t>
      </w:r>
      <w:r w:rsidR="00B57751" w:rsidRPr="00A13F56">
        <w:rPr>
          <w:rFonts w:eastAsia="Times New Roman"/>
          <w:sz w:val="24"/>
          <w:szCs w:val="24"/>
          <w:lang w:eastAsia="ru-RU"/>
        </w:rPr>
        <w:t>Егорова Н.В. Поурочные разработки по русс</w:t>
      </w:r>
      <w:r w:rsidR="006D505F">
        <w:rPr>
          <w:rFonts w:eastAsia="Times New Roman"/>
          <w:sz w:val="24"/>
          <w:szCs w:val="24"/>
          <w:lang w:eastAsia="ru-RU"/>
        </w:rPr>
        <w:t>кому языку. Москва</w:t>
      </w:r>
      <w:proofErr w:type="gramStart"/>
      <w:r w:rsidR="006D505F">
        <w:rPr>
          <w:rFonts w:eastAsia="Times New Roman"/>
          <w:sz w:val="24"/>
          <w:szCs w:val="24"/>
          <w:lang w:eastAsia="ru-RU"/>
        </w:rPr>
        <w:t xml:space="preserve">.: </w:t>
      </w:r>
      <w:proofErr w:type="spellStart"/>
      <w:proofErr w:type="gramEnd"/>
      <w:r w:rsidR="006D505F">
        <w:rPr>
          <w:rFonts w:eastAsia="Times New Roman"/>
          <w:sz w:val="24"/>
          <w:szCs w:val="24"/>
          <w:lang w:eastAsia="ru-RU"/>
        </w:rPr>
        <w:t>Вако</w:t>
      </w:r>
      <w:proofErr w:type="spellEnd"/>
      <w:r w:rsidR="006D505F">
        <w:rPr>
          <w:rFonts w:eastAsia="Times New Roman"/>
          <w:sz w:val="24"/>
          <w:szCs w:val="24"/>
          <w:lang w:eastAsia="ru-RU"/>
        </w:rPr>
        <w:t>, 2015</w:t>
      </w:r>
    </w:p>
    <w:p w:rsidR="00B93CBD" w:rsidRDefault="00B93CBD" w:rsidP="00B93CBD">
      <w:pPr>
        <w:pStyle w:val="aff"/>
        <w:spacing w:line="276" w:lineRule="auto"/>
        <w:ind w:firstLine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</w:t>
      </w:r>
      <w:r w:rsidRPr="00A13F56">
        <w:rPr>
          <w:rFonts w:eastAsia="Times New Roman"/>
          <w:sz w:val="24"/>
          <w:szCs w:val="24"/>
          <w:lang w:eastAsia="ru-RU"/>
        </w:rPr>
        <w:t>Егорова Н.В.</w:t>
      </w:r>
      <w:r>
        <w:rPr>
          <w:rFonts w:eastAsia="Times New Roman"/>
          <w:sz w:val="24"/>
          <w:szCs w:val="24"/>
          <w:lang w:eastAsia="ru-RU"/>
        </w:rPr>
        <w:t>Контрольно-измерительные материалы.</w:t>
      </w:r>
      <w:r w:rsidRPr="00B93CBD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Москва</w:t>
      </w:r>
      <w:proofErr w:type="gramStart"/>
      <w:r>
        <w:rPr>
          <w:rFonts w:eastAsia="Times New Roman"/>
          <w:sz w:val="24"/>
          <w:szCs w:val="24"/>
          <w:lang w:eastAsia="ru-RU"/>
        </w:rPr>
        <w:t xml:space="preserve">.: </w:t>
      </w:r>
      <w:proofErr w:type="spellStart"/>
      <w:proofErr w:type="gramEnd"/>
      <w:r>
        <w:rPr>
          <w:rFonts w:eastAsia="Times New Roman"/>
          <w:sz w:val="24"/>
          <w:szCs w:val="24"/>
          <w:lang w:eastAsia="ru-RU"/>
        </w:rPr>
        <w:t>Вако</w:t>
      </w:r>
      <w:proofErr w:type="spellEnd"/>
      <w:r>
        <w:rPr>
          <w:rFonts w:eastAsia="Times New Roman"/>
          <w:sz w:val="24"/>
          <w:szCs w:val="24"/>
          <w:lang w:eastAsia="ru-RU"/>
        </w:rPr>
        <w:t>, 2017</w:t>
      </w:r>
    </w:p>
    <w:p w:rsidR="006D505F" w:rsidRDefault="006D505F" w:rsidP="00B93CBD">
      <w:pPr>
        <w:pStyle w:val="aff"/>
        <w:spacing w:line="276" w:lineRule="auto"/>
        <w:ind w:firstLine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</w:t>
      </w:r>
      <w:proofErr w:type="spellStart"/>
      <w:r>
        <w:rPr>
          <w:rFonts w:eastAsia="Times New Roman"/>
          <w:sz w:val="24"/>
          <w:szCs w:val="24"/>
          <w:lang w:eastAsia="ru-RU"/>
        </w:rPr>
        <w:t>Каськова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И.А. Тематические тесты.</w:t>
      </w:r>
      <w:r w:rsidRPr="006D505F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Москва. «Просвещение»,2017</w:t>
      </w:r>
    </w:p>
    <w:p w:rsidR="00B93CBD" w:rsidRPr="00A13F56" w:rsidRDefault="00B93CBD" w:rsidP="00B93CBD">
      <w:pPr>
        <w:pStyle w:val="aff"/>
        <w:spacing w:line="276" w:lineRule="auto"/>
        <w:ind w:firstLine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</w:t>
      </w:r>
      <w:r w:rsidR="006D505F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Комиссарова Л.Ю. Всероссийские проверочные </w:t>
      </w:r>
      <w:proofErr w:type="spellStart"/>
      <w:r>
        <w:rPr>
          <w:rFonts w:eastAsia="Times New Roman"/>
          <w:sz w:val="24"/>
          <w:szCs w:val="24"/>
          <w:lang w:eastAsia="ru-RU"/>
        </w:rPr>
        <w:t>работы.Рабочая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eastAsia="Times New Roman"/>
          <w:sz w:val="24"/>
          <w:szCs w:val="24"/>
          <w:lang w:eastAsia="ru-RU"/>
        </w:rPr>
        <w:t>тетрадь.Москва</w:t>
      </w:r>
      <w:proofErr w:type="spellEnd"/>
      <w:r>
        <w:rPr>
          <w:rFonts w:eastAsia="Times New Roman"/>
          <w:sz w:val="24"/>
          <w:szCs w:val="24"/>
          <w:lang w:eastAsia="ru-RU"/>
        </w:rPr>
        <w:t>. «Просвещение»,2017</w:t>
      </w:r>
    </w:p>
    <w:p w:rsidR="006D505F" w:rsidRDefault="00B57751" w:rsidP="006D505F">
      <w:pPr>
        <w:pStyle w:val="aff"/>
        <w:spacing w:line="276" w:lineRule="auto"/>
        <w:rPr>
          <w:rFonts w:eastAsia="Times New Roman"/>
          <w:sz w:val="24"/>
          <w:szCs w:val="24"/>
          <w:lang w:eastAsia="ru-RU"/>
        </w:rPr>
      </w:pPr>
      <w:proofErr w:type="spellStart"/>
      <w:r w:rsidRPr="00A13F56">
        <w:rPr>
          <w:rFonts w:eastAsia="Times New Roman"/>
          <w:sz w:val="24"/>
          <w:szCs w:val="24"/>
          <w:lang w:eastAsia="ru-RU"/>
        </w:rPr>
        <w:t>Ладыженская</w:t>
      </w:r>
      <w:proofErr w:type="spellEnd"/>
      <w:r w:rsidRPr="00A13F56">
        <w:rPr>
          <w:rFonts w:eastAsia="Times New Roman"/>
          <w:sz w:val="24"/>
          <w:szCs w:val="24"/>
          <w:lang w:eastAsia="ru-RU"/>
        </w:rPr>
        <w:t xml:space="preserve"> Т.А., </w:t>
      </w:r>
      <w:proofErr w:type="spellStart"/>
      <w:r w:rsidRPr="00A13F56">
        <w:rPr>
          <w:rFonts w:eastAsia="Times New Roman"/>
          <w:sz w:val="24"/>
          <w:szCs w:val="24"/>
          <w:lang w:eastAsia="ru-RU"/>
        </w:rPr>
        <w:t>Зепалова</w:t>
      </w:r>
      <w:proofErr w:type="spellEnd"/>
      <w:r w:rsidRPr="00A13F56">
        <w:rPr>
          <w:rFonts w:eastAsia="Times New Roman"/>
          <w:sz w:val="24"/>
          <w:szCs w:val="24"/>
          <w:lang w:eastAsia="ru-RU"/>
        </w:rPr>
        <w:t xml:space="preserve"> Т.С. Практическая методика русского языка: 5 </w:t>
      </w:r>
      <w:proofErr w:type="spellStart"/>
      <w:r w:rsidRPr="00A13F56">
        <w:rPr>
          <w:rFonts w:eastAsia="Times New Roman"/>
          <w:sz w:val="24"/>
          <w:szCs w:val="24"/>
          <w:lang w:eastAsia="ru-RU"/>
        </w:rPr>
        <w:t>кл</w:t>
      </w:r>
      <w:proofErr w:type="spellEnd"/>
      <w:r w:rsidRPr="00A13F56">
        <w:rPr>
          <w:rFonts w:eastAsia="Times New Roman"/>
          <w:sz w:val="24"/>
          <w:szCs w:val="24"/>
          <w:lang w:eastAsia="ru-RU"/>
        </w:rPr>
        <w:t>.: Книга для учителя. М.: Просвещение, 1992.</w:t>
      </w:r>
    </w:p>
    <w:p w:rsidR="00B57751" w:rsidRDefault="00B57751" w:rsidP="006D505F">
      <w:pPr>
        <w:pStyle w:val="aff"/>
        <w:spacing w:line="276" w:lineRule="auto"/>
        <w:rPr>
          <w:rFonts w:eastAsia="Times New Roman"/>
          <w:sz w:val="24"/>
          <w:szCs w:val="24"/>
          <w:lang w:eastAsia="ru-RU"/>
        </w:rPr>
      </w:pPr>
      <w:proofErr w:type="spellStart"/>
      <w:r w:rsidRPr="00A13F56">
        <w:rPr>
          <w:rFonts w:eastAsia="Times New Roman"/>
          <w:sz w:val="24"/>
          <w:szCs w:val="24"/>
          <w:lang w:eastAsia="ru-RU"/>
        </w:rPr>
        <w:t>Ладыженская</w:t>
      </w:r>
      <w:proofErr w:type="spellEnd"/>
      <w:r w:rsidRPr="00A13F56">
        <w:rPr>
          <w:rFonts w:eastAsia="Times New Roman"/>
          <w:sz w:val="24"/>
          <w:szCs w:val="24"/>
          <w:lang w:eastAsia="ru-RU"/>
        </w:rPr>
        <w:t xml:space="preserve"> Т.А., Баранов М.Т., </w:t>
      </w:r>
      <w:proofErr w:type="spellStart"/>
      <w:r w:rsidRPr="00A13F56">
        <w:rPr>
          <w:rFonts w:eastAsia="Times New Roman"/>
          <w:sz w:val="24"/>
          <w:szCs w:val="24"/>
          <w:lang w:eastAsia="ru-RU"/>
        </w:rPr>
        <w:t>Тростенцова</w:t>
      </w:r>
      <w:proofErr w:type="spellEnd"/>
      <w:r w:rsidRPr="00A13F56">
        <w:rPr>
          <w:rFonts w:eastAsia="Times New Roman"/>
          <w:sz w:val="24"/>
          <w:szCs w:val="24"/>
          <w:lang w:eastAsia="ru-RU"/>
        </w:rPr>
        <w:t xml:space="preserve"> Л.А. Обучение русскому языку в 5 классе: Пособие для учителей и ме</w:t>
      </w:r>
      <w:r w:rsidR="006D505F">
        <w:rPr>
          <w:rFonts w:eastAsia="Times New Roman"/>
          <w:sz w:val="24"/>
          <w:szCs w:val="24"/>
          <w:lang w:eastAsia="ru-RU"/>
        </w:rPr>
        <w:t>тодистов. М.: Просвещение, 2010</w:t>
      </w:r>
    </w:p>
    <w:p w:rsidR="006D505F" w:rsidRDefault="006D505F" w:rsidP="006D505F">
      <w:pPr>
        <w:pStyle w:val="aff"/>
        <w:spacing w:line="276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Макарова Б.А.Проверочные работы по русскому языку.</w:t>
      </w:r>
      <w:r w:rsidRPr="006D505F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Москва. «Экзамен», 2016</w:t>
      </w:r>
    </w:p>
    <w:p w:rsidR="006D505F" w:rsidRDefault="006D505F" w:rsidP="006D505F">
      <w:pPr>
        <w:pStyle w:val="aff"/>
        <w:spacing w:line="276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Скрипка Е.Н.</w:t>
      </w:r>
      <w:r w:rsidRPr="006D505F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Всероссийская  проверочная работа.</w:t>
      </w:r>
      <w:r w:rsidRPr="006D505F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Москва. «Экзамен», 2019</w:t>
      </w:r>
    </w:p>
    <w:p w:rsidR="006D505F" w:rsidRPr="00A13F56" w:rsidRDefault="006D505F" w:rsidP="006D505F">
      <w:pPr>
        <w:pStyle w:val="aff"/>
        <w:spacing w:line="276" w:lineRule="auto"/>
        <w:rPr>
          <w:rFonts w:eastAsia="Times New Roman"/>
          <w:sz w:val="24"/>
          <w:szCs w:val="24"/>
          <w:lang w:eastAsia="ru-RU"/>
        </w:rPr>
      </w:pPr>
      <w:proofErr w:type="spellStart"/>
      <w:r>
        <w:rPr>
          <w:rFonts w:eastAsia="Times New Roman"/>
          <w:sz w:val="24"/>
          <w:szCs w:val="24"/>
          <w:lang w:eastAsia="ru-RU"/>
        </w:rPr>
        <w:t>Черногрудова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Е.П. Тесты по русскому </w:t>
      </w:r>
      <w:proofErr w:type="spellStart"/>
      <w:r>
        <w:rPr>
          <w:rFonts w:eastAsia="Times New Roman"/>
          <w:sz w:val="24"/>
          <w:szCs w:val="24"/>
          <w:lang w:eastAsia="ru-RU"/>
        </w:rPr>
        <w:t>языку.Москва</w:t>
      </w:r>
      <w:proofErr w:type="spellEnd"/>
      <w:r>
        <w:rPr>
          <w:rFonts w:eastAsia="Times New Roman"/>
          <w:sz w:val="24"/>
          <w:szCs w:val="24"/>
          <w:lang w:eastAsia="ru-RU"/>
        </w:rPr>
        <w:t>. «Экзамен», 2017</w:t>
      </w:r>
    </w:p>
    <w:p w:rsidR="00B57751" w:rsidRPr="00A13F56" w:rsidRDefault="00B57751" w:rsidP="00A13F56">
      <w:pPr>
        <w:pStyle w:val="aff"/>
        <w:rPr>
          <w:rFonts w:eastAsia="Times New Roman"/>
          <w:sz w:val="24"/>
          <w:szCs w:val="24"/>
          <w:lang w:eastAsia="ru-RU"/>
        </w:rPr>
      </w:pPr>
    </w:p>
    <w:p w:rsidR="00B57751" w:rsidRPr="00A13F56" w:rsidRDefault="00B57751" w:rsidP="00A13F56">
      <w:pPr>
        <w:pStyle w:val="aff"/>
        <w:rPr>
          <w:rFonts w:eastAsia="Times New Roman"/>
          <w:sz w:val="24"/>
          <w:szCs w:val="24"/>
          <w:lang w:eastAsia="ru-RU"/>
        </w:rPr>
      </w:pPr>
    </w:p>
    <w:p w:rsidR="00B57751" w:rsidRPr="00A13F56" w:rsidRDefault="00B57751" w:rsidP="00A13F56">
      <w:pPr>
        <w:pStyle w:val="aff"/>
        <w:rPr>
          <w:rFonts w:eastAsia="Times New Roman"/>
          <w:sz w:val="24"/>
          <w:szCs w:val="24"/>
          <w:lang w:eastAsia="ru-RU"/>
        </w:rPr>
      </w:pPr>
      <w:r w:rsidRPr="00A13F56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</w:t>
      </w:r>
    </w:p>
    <w:p w:rsidR="00B57751" w:rsidRPr="00A13F56" w:rsidRDefault="00B57751" w:rsidP="00A13F56">
      <w:pPr>
        <w:pStyle w:val="aff"/>
        <w:rPr>
          <w:rFonts w:eastAsia="Times New Roman"/>
          <w:sz w:val="24"/>
          <w:szCs w:val="24"/>
          <w:lang w:eastAsia="ru-RU"/>
        </w:rPr>
      </w:pPr>
    </w:p>
    <w:p w:rsidR="00B57751" w:rsidRPr="00B57751" w:rsidRDefault="00B57751" w:rsidP="00B57751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751" w:rsidRPr="00B57751" w:rsidRDefault="00B57751" w:rsidP="00B57751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DEA" w:rsidRDefault="00B57751" w:rsidP="00B57751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:rsidR="00BE4DEA" w:rsidRDefault="00BE4DEA" w:rsidP="00B57751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DEA" w:rsidRDefault="00BE4DEA" w:rsidP="00B57751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DEA" w:rsidRDefault="00BE4DEA" w:rsidP="00B57751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DEA" w:rsidRDefault="00BE4DEA" w:rsidP="00B57751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DEA" w:rsidRDefault="00BE4DEA" w:rsidP="00B57751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DEA" w:rsidRDefault="00BE4DEA" w:rsidP="00B57751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DEA" w:rsidRDefault="00BE4DEA" w:rsidP="00B57751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DEA" w:rsidRDefault="00BE4DEA" w:rsidP="00B57751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DEA" w:rsidRDefault="00BE4DEA" w:rsidP="00B57751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DEA" w:rsidRDefault="00BE4DEA" w:rsidP="00B57751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DEA" w:rsidRDefault="00BE4DEA" w:rsidP="00B57751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DEA" w:rsidRDefault="00BE4DEA" w:rsidP="00B57751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DEA" w:rsidRDefault="00BE4DEA" w:rsidP="00B57751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DEA" w:rsidRDefault="00BE4DEA" w:rsidP="00B57751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DEA" w:rsidRDefault="00BE4DEA" w:rsidP="00B57751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DEA" w:rsidRDefault="00BE4DEA" w:rsidP="00B57751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DEA" w:rsidRDefault="00BE4DEA" w:rsidP="00B57751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DEA" w:rsidRDefault="00BE4DEA" w:rsidP="00B57751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DEA" w:rsidRDefault="00BE4DEA" w:rsidP="00B57751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DEA" w:rsidRDefault="00BE4DEA" w:rsidP="00B57751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DEA" w:rsidRDefault="00BE4DEA" w:rsidP="00B57751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DEA" w:rsidRDefault="00BE4DEA" w:rsidP="00B57751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DEA" w:rsidRDefault="00BE4DEA" w:rsidP="00B57751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DEA" w:rsidRDefault="00BE4DEA" w:rsidP="00B57751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751" w:rsidRDefault="00B57751" w:rsidP="00710349">
      <w:pPr>
        <w:tabs>
          <w:tab w:val="left" w:pos="0"/>
        </w:tabs>
        <w:spacing w:after="0" w:line="276" w:lineRule="auto"/>
        <w:rPr>
          <w:b/>
          <w:color w:val="000000"/>
          <w:spacing w:val="4"/>
          <w:sz w:val="24"/>
          <w:szCs w:val="24"/>
        </w:rPr>
      </w:pPr>
      <w:r w:rsidRPr="00B57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7751" w:rsidRDefault="00B57751" w:rsidP="00E0693A">
      <w:pPr>
        <w:pStyle w:val="Standard"/>
        <w:shd w:val="clear" w:color="auto" w:fill="FFFFFF"/>
        <w:ind w:right="1"/>
        <w:jc w:val="center"/>
        <w:rPr>
          <w:b/>
          <w:color w:val="000000"/>
          <w:spacing w:val="4"/>
          <w:sz w:val="24"/>
          <w:szCs w:val="24"/>
        </w:rPr>
      </w:pPr>
    </w:p>
    <w:sectPr w:rsidR="00B57751" w:rsidSect="00E0693A"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246" w:rsidRDefault="00A30246">
      <w:pPr>
        <w:spacing w:after="0" w:line="240" w:lineRule="auto"/>
      </w:pPr>
      <w:r>
        <w:separator/>
      </w:r>
    </w:p>
  </w:endnote>
  <w:endnote w:type="continuationSeparator" w:id="0">
    <w:p w:rsidR="00A30246" w:rsidRDefault="00A3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246" w:rsidRDefault="00386689">
    <w:pPr>
      <w:pStyle w:val="af0"/>
      <w:jc w:val="right"/>
    </w:pPr>
    <w:r>
      <w:fldChar w:fldCharType="begin"/>
    </w:r>
    <w:r w:rsidR="00A30246">
      <w:instrText>PAGE   \* MERGEFORMAT</w:instrText>
    </w:r>
    <w:r>
      <w:fldChar w:fldCharType="separate"/>
    </w:r>
    <w:r w:rsidR="00AB63C0">
      <w:rPr>
        <w:noProof/>
      </w:rPr>
      <w:t>1</w:t>
    </w:r>
    <w:r>
      <w:rPr>
        <w:noProof/>
      </w:rPr>
      <w:fldChar w:fldCharType="end"/>
    </w:r>
  </w:p>
  <w:p w:rsidR="00A30246" w:rsidRDefault="00A30246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246" w:rsidRDefault="00A30246">
      <w:pPr>
        <w:spacing w:after="0" w:line="240" w:lineRule="auto"/>
      </w:pPr>
      <w:r>
        <w:separator/>
      </w:r>
    </w:p>
  </w:footnote>
  <w:footnote w:type="continuationSeparator" w:id="0">
    <w:p w:rsidR="00A30246" w:rsidRDefault="00A302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246234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5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0"/>
        <w:spacing w:val="-34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64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6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8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0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52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24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63" w:hanging="180"/>
      </w:pPr>
    </w:lvl>
  </w:abstractNum>
  <w:abstractNum w:abstractNumId="4">
    <w:nsid w:val="00000004"/>
    <w:multiLevelType w:val="multilevel"/>
    <w:tmpl w:val="0000000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5">
    <w:nsid w:val="00000005"/>
    <w:multiLevelType w:val="multilevel"/>
    <w:tmpl w:val="00000005"/>
    <w:name w:val="WW8Num12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>
    <w:nsid w:val="00000006"/>
    <w:multiLevelType w:val="multilevel"/>
    <w:tmpl w:val="00000006"/>
    <w:name w:val="WW8Num13"/>
    <w:lvl w:ilvl="0">
      <w:numFmt w:val="bullet"/>
      <w:lvlText w:val=""/>
      <w:lvlJc w:val="left"/>
      <w:pPr>
        <w:tabs>
          <w:tab w:val="num" w:pos="0"/>
        </w:tabs>
        <w:ind w:left="567" w:hanging="567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7">
    <w:nsid w:val="00000007"/>
    <w:multiLevelType w:val="multilevel"/>
    <w:tmpl w:val="00000007"/>
    <w:name w:val="WW8Num14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8"/>
    <w:multiLevelType w:val="multilevel"/>
    <w:tmpl w:val="00000008"/>
    <w:name w:val="WW8Num16"/>
    <w:lvl w:ilvl="0">
      <w:numFmt w:val="bullet"/>
      <w:lvlText w:val="•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9">
    <w:nsid w:val="00000009"/>
    <w:multiLevelType w:val="multilevel"/>
    <w:tmpl w:val="00000009"/>
    <w:name w:val="WW8Num20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0">
    <w:nsid w:val="0000000A"/>
    <w:multiLevelType w:val="multilevel"/>
    <w:tmpl w:val="0000000A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667" w:hanging="360"/>
      </w:pPr>
      <w:rPr>
        <w:b w:val="0"/>
        <w:iCs/>
        <w:spacing w:val="-1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8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0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2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4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6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8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0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27" w:hanging="180"/>
      </w:pPr>
    </w:lvl>
  </w:abstractNum>
  <w:abstractNum w:abstractNumId="11">
    <w:nsid w:val="0000000B"/>
    <w:multiLevelType w:val="multilevel"/>
    <w:tmpl w:val="0000000B"/>
    <w:name w:val="WW8Num26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2">
    <w:nsid w:val="0000000C"/>
    <w:multiLevelType w:val="multilevel"/>
    <w:tmpl w:val="0000000C"/>
    <w:name w:val="WW8Num27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>
    <w:nsid w:val="00000016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0"/>
        <w:spacing w:val="-34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64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6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8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0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52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24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63" w:hanging="180"/>
      </w:pPr>
    </w:lvl>
  </w:abstractNum>
  <w:abstractNum w:abstractNumId="14">
    <w:nsid w:val="07481766"/>
    <w:multiLevelType w:val="hybridMultilevel"/>
    <w:tmpl w:val="AF8616D8"/>
    <w:lvl w:ilvl="0" w:tplc="9C862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95D5BD4"/>
    <w:multiLevelType w:val="hybridMultilevel"/>
    <w:tmpl w:val="1F7E7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B5C6B28"/>
    <w:multiLevelType w:val="hybridMultilevel"/>
    <w:tmpl w:val="57BAD0DA"/>
    <w:lvl w:ilvl="0" w:tplc="D0B41C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19791B"/>
    <w:multiLevelType w:val="hybridMultilevel"/>
    <w:tmpl w:val="B1825F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5D8424A"/>
    <w:multiLevelType w:val="hybridMultilevel"/>
    <w:tmpl w:val="7EFE3D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7263C98"/>
    <w:multiLevelType w:val="hybridMultilevel"/>
    <w:tmpl w:val="B4AE2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9F86944"/>
    <w:multiLevelType w:val="multilevel"/>
    <w:tmpl w:val="3EBC3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AA32609"/>
    <w:multiLevelType w:val="hybridMultilevel"/>
    <w:tmpl w:val="A3E2C8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E927631"/>
    <w:multiLevelType w:val="multilevel"/>
    <w:tmpl w:val="EF0AF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F4D0FEE"/>
    <w:multiLevelType w:val="multilevel"/>
    <w:tmpl w:val="A7422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7E709DD"/>
    <w:multiLevelType w:val="hybridMultilevel"/>
    <w:tmpl w:val="8A6613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C9F10E8"/>
    <w:multiLevelType w:val="hybridMultilevel"/>
    <w:tmpl w:val="A1B668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2966DBA"/>
    <w:multiLevelType w:val="hybridMultilevel"/>
    <w:tmpl w:val="76C6FA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DC0C15"/>
    <w:multiLevelType w:val="hybridMultilevel"/>
    <w:tmpl w:val="690418EC"/>
    <w:lvl w:ilvl="0" w:tplc="B46877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D441DAA"/>
    <w:multiLevelType w:val="hybridMultilevel"/>
    <w:tmpl w:val="7A440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FDD4189"/>
    <w:multiLevelType w:val="hybridMultilevel"/>
    <w:tmpl w:val="11EE1AFA"/>
    <w:lvl w:ilvl="0" w:tplc="CDCA6D50">
      <w:start w:val="1"/>
      <w:numFmt w:val="decimal"/>
      <w:lvlText w:val="%1)"/>
      <w:lvlJc w:val="left"/>
      <w:pPr>
        <w:ind w:left="720" w:hanging="360"/>
      </w:pPr>
      <w:rPr>
        <w:rFonts w:eastAsia="SchoolBookC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FF4438"/>
    <w:multiLevelType w:val="multilevel"/>
    <w:tmpl w:val="B77A7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2C259B4"/>
    <w:multiLevelType w:val="multilevel"/>
    <w:tmpl w:val="55F85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DC7169C"/>
    <w:multiLevelType w:val="hybridMultilevel"/>
    <w:tmpl w:val="82A8D3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6E85AF6"/>
    <w:multiLevelType w:val="hybridMultilevel"/>
    <w:tmpl w:val="A84C1180"/>
    <w:lvl w:ilvl="0" w:tplc="CA3E3B70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6A715A"/>
    <w:multiLevelType w:val="hybridMultilevel"/>
    <w:tmpl w:val="B75E2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D106D77"/>
    <w:multiLevelType w:val="multilevel"/>
    <w:tmpl w:val="672CA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9FE7AA9"/>
    <w:multiLevelType w:val="hybridMultilevel"/>
    <w:tmpl w:val="08E6CE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2165D4"/>
    <w:multiLevelType w:val="hybridMultilevel"/>
    <w:tmpl w:val="315603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6F6E77"/>
    <w:multiLevelType w:val="hybridMultilevel"/>
    <w:tmpl w:val="6B3076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5FE69D0"/>
    <w:multiLevelType w:val="hybridMultilevel"/>
    <w:tmpl w:val="1D42C16A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>
    <w:nsid w:val="7C7B46BA"/>
    <w:multiLevelType w:val="hybridMultilevel"/>
    <w:tmpl w:val="0F0A7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A93074"/>
    <w:multiLevelType w:val="hybridMultilevel"/>
    <w:tmpl w:val="04E052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15"/>
  </w:num>
  <w:num w:numId="3">
    <w:abstractNumId w:val="25"/>
  </w:num>
  <w:num w:numId="4">
    <w:abstractNumId w:val="36"/>
  </w:num>
  <w:num w:numId="5">
    <w:abstractNumId w:val="37"/>
  </w:num>
  <w:num w:numId="6">
    <w:abstractNumId w:val="29"/>
  </w:num>
  <w:num w:numId="7">
    <w:abstractNumId w:val="1"/>
  </w:num>
  <w:num w:numId="8">
    <w:abstractNumId w:val="13"/>
  </w:num>
  <w:num w:numId="9">
    <w:abstractNumId w:val="34"/>
  </w:num>
  <w:num w:numId="10">
    <w:abstractNumId w:val="17"/>
  </w:num>
  <w:num w:numId="11">
    <w:abstractNumId w:val="41"/>
  </w:num>
  <w:num w:numId="12">
    <w:abstractNumId w:val="19"/>
  </w:num>
  <w:num w:numId="13">
    <w:abstractNumId w:val="28"/>
  </w:num>
  <w:num w:numId="14">
    <w:abstractNumId w:val="26"/>
  </w:num>
  <w:num w:numId="15">
    <w:abstractNumId w:val="21"/>
  </w:num>
  <w:num w:numId="16">
    <w:abstractNumId w:val="33"/>
  </w:num>
  <w:num w:numId="17">
    <w:abstractNumId w:val="40"/>
  </w:num>
  <w:num w:numId="18">
    <w:abstractNumId w:val="27"/>
  </w:num>
  <w:num w:numId="19">
    <w:abstractNumId w:val="31"/>
  </w:num>
  <w:num w:numId="20">
    <w:abstractNumId w:val="32"/>
  </w:num>
  <w:num w:numId="21">
    <w:abstractNumId w:val="38"/>
  </w:num>
  <w:num w:numId="22">
    <w:abstractNumId w:val="14"/>
  </w:num>
  <w:num w:numId="23">
    <w:abstractNumId w:val="18"/>
  </w:num>
  <w:num w:numId="24">
    <w:abstractNumId w:val="24"/>
  </w:num>
  <w:num w:numId="25">
    <w:abstractNumId w:val="4"/>
  </w:num>
  <w:num w:numId="26">
    <w:abstractNumId w:val="30"/>
  </w:num>
  <w:num w:numId="27">
    <w:abstractNumId w:val="20"/>
  </w:num>
  <w:num w:numId="28">
    <w:abstractNumId w:val="35"/>
  </w:num>
  <w:num w:numId="29">
    <w:abstractNumId w:val="23"/>
  </w:num>
  <w:num w:numId="3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31">
    <w:abstractNumId w:val="22"/>
  </w:num>
  <w:num w:numId="32">
    <w:abstractNumId w:val="16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43ED"/>
    <w:rsid w:val="00011CF2"/>
    <w:rsid w:val="00065D86"/>
    <w:rsid w:val="00081468"/>
    <w:rsid w:val="0011025E"/>
    <w:rsid w:val="00122EDE"/>
    <w:rsid w:val="00127881"/>
    <w:rsid w:val="0013422C"/>
    <w:rsid w:val="001C065F"/>
    <w:rsid w:val="00202AB7"/>
    <w:rsid w:val="00210763"/>
    <w:rsid w:val="00233EF7"/>
    <w:rsid w:val="002A7ADD"/>
    <w:rsid w:val="002B5251"/>
    <w:rsid w:val="002B5BA1"/>
    <w:rsid w:val="0030686A"/>
    <w:rsid w:val="00340414"/>
    <w:rsid w:val="003509C1"/>
    <w:rsid w:val="00376A40"/>
    <w:rsid w:val="00386689"/>
    <w:rsid w:val="003878FF"/>
    <w:rsid w:val="00390297"/>
    <w:rsid w:val="003C3798"/>
    <w:rsid w:val="00475FD8"/>
    <w:rsid w:val="00495BDA"/>
    <w:rsid w:val="004C5129"/>
    <w:rsid w:val="00552B3F"/>
    <w:rsid w:val="00563B38"/>
    <w:rsid w:val="00574374"/>
    <w:rsid w:val="005863DB"/>
    <w:rsid w:val="005D4556"/>
    <w:rsid w:val="005F2E0D"/>
    <w:rsid w:val="006425AF"/>
    <w:rsid w:val="00653F93"/>
    <w:rsid w:val="006547AC"/>
    <w:rsid w:val="006D505F"/>
    <w:rsid w:val="00705F09"/>
    <w:rsid w:val="00710349"/>
    <w:rsid w:val="00742246"/>
    <w:rsid w:val="00744C58"/>
    <w:rsid w:val="00747493"/>
    <w:rsid w:val="00774095"/>
    <w:rsid w:val="007840B4"/>
    <w:rsid w:val="00790BE3"/>
    <w:rsid w:val="007B43ED"/>
    <w:rsid w:val="0081282E"/>
    <w:rsid w:val="008331FE"/>
    <w:rsid w:val="00856932"/>
    <w:rsid w:val="008660AE"/>
    <w:rsid w:val="008765AB"/>
    <w:rsid w:val="008A78C3"/>
    <w:rsid w:val="008D69F6"/>
    <w:rsid w:val="00902A99"/>
    <w:rsid w:val="009250FA"/>
    <w:rsid w:val="00945A2F"/>
    <w:rsid w:val="0096221D"/>
    <w:rsid w:val="009870BF"/>
    <w:rsid w:val="00996CDA"/>
    <w:rsid w:val="009C7442"/>
    <w:rsid w:val="009D20BD"/>
    <w:rsid w:val="00A0324A"/>
    <w:rsid w:val="00A049E8"/>
    <w:rsid w:val="00A07C49"/>
    <w:rsid w:val="00A13F56"/>
    <w:rsid w:val="00A30246"/>
    <w:rsid w:val="00A44BA3"/>
    <w:rsid w:val="00A53EF3"/>
    <w:rsid w:val="00A63C0B"/>
    <w:rsid w:val="00A64AF8"/>
    <w:rsid w:val="00A67AA9"/>
    <w:rsid w:val="00A86E15"/>
    <w:rsid w:val="00AA3007"/>
    <w:rsid w:val="00AB63C0"/>
    <w:rsid w:val="00AC003A"/>
    <w:rsid w:val="00B05131"/>
    <w:rsid w:val="00B110E3"/>
    <w:rsid w:val="00B1403A"/>
    <w:rsid w:val="00B46B51"/>
    <w:rsid w:val="00B57751"/>
    <w:rsid w:val="00B875F6"/>
    <w:rsid w:val="00B93CBD"/>
    <w:rsid w:val="00B95668"/>
    <w:rsid w:val="00BB776D"/>
    <w:rsid w:val="00BE14CE"/>
    <w:rsid w:val="00BE4DEA"/>
    <w:rsid w:val="00BF1C28"/>
    <w:rsid w:val="00C64629"/>
    <w:rsid w:val="00C771AE"/>
    <w:rsid w:val="00CA1CA2"/>
    <w:rsid w:val="00CB1A68"/>
    <w:rsid w:val="00CB71F3"/>
    <w:rsid w:val="00CD14E4"/>
    <w:rsid w:val="00CD7B66"/>
    <w:rsid w:val="00CE158A"/>
    <w:rsid w:val="00D3057A"/>
    <w:rsid w:val="00D57077"/>
    <w:rsid w:val="00DA2CBF"/>
    <w:rsid w:val="00DF1FAF"/>
    <w:rsid w:val="00E0693A"/>
    <w:rsid w:val="00E475A9"/>
    <w:rsid w:val="00EB4AE9"/>
    <w:rsid w:val="00EE5963"/>
    <w:rsid w:val="00F87DEF"/>
    <w:rsid w:val="00F97002"/>
    <w:rsid w:val="00FB0C1D"/>
    <w:rsid w:val="00FB3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AE9"/>
  </w:style>
  <w:style w:type="paragraph" w:styleId="1">
    <w:name w:val="heading 1"/>
    <w:basedOn w:val="Standard"/>
    <w:next w:val="Standard"/>
    <w:link w:val="10"/>
    <w:qFormat/>
    <w:rsid w:val="00E0693A"/>
    <w:pPr>
      <w:keepNext/>
      <w:numPr>
        <w:numId w:val="7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Standard"/>
    <w:next w:val="Standard"/>
    <w:link w:val="20"/>
    <w:qFormat/>
    <w:rsid w:val="00E0693A"/>
    <w:pPr>
      <w:keepNext/>
      <w:numPr>
        <w:ilvl w:val="1"/>
        <w:numId w:val="7"/>
      </w:num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3">
    <w:name w:val="heading 3"/>
    <w:basedOn w:val="Standard"/>
    <w:next w:val="Standard"/>
    <w:link w:val="30"/>
    <w:qFormat/>
    <w:rsid w:val="00E0693A"/>
    <w:pPr>
      <w:keepNext/>
      <w:numPr>
        <w:ilvl w:val="2"/>
        <w:numId w:val="7"/>
      </w:numPr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B57751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26"/>
      <w:szCs w:val="24"/>
      <w:lang w:eastAsia="ru-RU"/>
    </w:rPr>
  </w:style>
  <w:style w:type="paragraph" w:styleId="5">
    <w:name w:val="heading 5"/>
    <w:basedOn w:val="Standard"/>
    <w:next w:val="Standard"/>
    <w:link w:val="50"/>
    <w:qFormat/>
    <w:rsid w:val="00E0693A"/>
    <w:pPr>
      <w:numPr>
        <w:ilvl w:val="4"/>
        <w:numId w:val="7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paragraph" w:styleId="7">
    <w:name w:val="heading 7"/>
    <w:basedOn w:val="Standard"/>
    <w:next w:val="Standard"/>
    <w:link w:val="70"/>
    <w:qFormat/>
    <w:rsid w:val="00E0693A"/>
    <w:pPr>
      <w:numPr>
        <w:ilvl w:val="6"/>
        <w:numId w:val="7"/>
      </w:num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93A"/>
    <w:rPr>
      <w:rFonts w:ascii="Arial" w:eastAsia="Arial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E0693A"/>
    <w:rPr>
      <w:rFonts w:ascii="Arial" w:eastAsia="Arial" w:hAnsi="Arial" w:cs="Arial"/>
      <w:b/>
      <w:bCs/>
      <w:i/>
      <w:iCs/>
      <w:kern w:val="1"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E0693A"/>
    <w:rPr>
      <w:rFonts w:ascii="Times New Roman" w:eastAsia="Times New Roman" w:hAnsi="Times New Roman" w:cs="Times New Roman"/>
      <w:b/>
      <w:kern w:val="1"/>
      <w:sz w:val="28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E0693A"/>
    <w:rPr>
      <w:rFonts w:ascii="Calibri" w:eastAsia="Calibri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70">
    <w:name w:val="Заголовок 7 Знак"/>
    <w:basedOn w:val="a0"/>
    <w:link w:val="7"/>
    <w:rsid w:val="00E0693A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WW8Num1z0">
    <w:name w:val="WW8Num1z0"/>
    <w:rsid w:val="00E0693A"/>
    <w:rPr>
      <w:rFonts w:ascii="Wingdings" w:hAnsi="Wingdings" w:cs="Wingdings"/>
    </w:rPr>
  </w:style>
  <w:style w:type="character" w:customStyle="1" w:styleId="WW8Num1z1">
    <w:name w:val="WW8Num1z1"/>
    <w:rsid w:val="00E0693A"/>
  </w:style>
  <w:style w:type="character" w:customStyle="1" w:styleId="WW8Num1z2">
    <w:name w:val="WW8Num1z2"/>
    <w:rsid w:val="00E0693A"/>
  </w:style>
  <w:style w:type="character" w:customStyle="1" w:styleId="WW8Num1z3">
    <w:name w:val="WW8Num1z3"/>
    <w:rsid w:val="00E0693A"/>
  </w:style>
  <w:style w:type="character" w:customStyle="1" w:styleId="WW8Num1z4">
    <w:name w:val="WW8Num1z4"/>
    <w:rsid w:val="00E0693A"/>
  </w:style>
  <w:style w:type="character" w:customStyle="1" w:styleId="WW8Num1z5">
    <w:name w:val="WW8Num1z5"/>
    <w:rsid w:val="00E0693A"/>
  </w:style>
  <w:style w:type="character" w:customStyle="1" w:styleId="WW8Num1z6">
    <w:name w:val="WW8Num1z6"/>
    <w:rsid w:val="00E0693A"/>
  </w:style>
  <w:style w:type="character" w:customStyle="1" w:styleId="WW8Num1z7">
    <w:name w:val="WW8Num1z7"/>
    <w:rsid w:val="00E0693A"/>
  </w:style>
  <w:style w:type="character" w:customStyle="1" w:styleId="WW8Num1z8">
    <w:name w:val="WW8Num1z8"/>
    <w:rsid w:val="00E0693A"/>
  </w:style>
  <w:style w:type="character" w:customStyle="1" w:styleId="WW8Num2z0">
    <w:name w:val="WW8Num2z0"/>
    <w:rsid w:val="00E0693A"/>
    <w:rPr>
      <w:rFonts w:ascii="Symbol" w:hAnsi="Symbol" w:cs="Symbol"/>
      <w:sz w:val="22"/>
    </w:rPr>
  </w:style>
  <w:style w:type="character" w:customStyle="1" w:styleId="WW8Num2z1">
    <w:name w:val="WW8Num2z1"/>
    <w:rsid w:val="00E0693A"/>
    <w:rPr>
      <w:rFonts w:ascii="Courier New" w:hAnsi="Courier New" w:cs="Courier New"/>
    </w:rPr>
  </w:style>
  <w:style w:type="character" w:customStyle="1" w:styleId="WW8Num2z2">
    <w:name w:val="WW8Num2z2"/>
    <w:rsid w:val="00E0693A"/>
    <w:rPr>
      <w:rFonts w:ascii="Wingdings" w:hAnsi="Wingdings" w:cs="Wingdings"/>
    </w:rPr>
  </w:style>
  <w:style w:type="character" w:customStyle="1" w:styleId="WW8Num2z3">
    <w:name w:val="WW8Num2z3"/>
    <w:rsid w:val="00E0693A"/>
    <w:rPr>
      <w:rFonts w:ascii="Symbol" w:hAnsi="Symbol" w:cs="Symbol"/>
    </w:rPr>
  </w:style>
  <w:style w:type="character" w:customStyle="1" w:styleId="WW8Num3z0">
    <w:name w:val="WW8Num3z0"/>
    <w:rsid w:val="00E0693A"/>
    <w:rPr>
      <w:rFonts w:ascii="Liberation Serif" w:hAnsi="Liberation Serif" w:cs="Liberation Serif"/>
    </w:rPr>
  </w:style>
  <w:style w:type="character" w:customStyle="1" w:styleId="WW8Num3z1">
    <w:name w:val="WW8Num3z1"/>
    <w:rsid w:val="00E0693A"/>
  </w:style>
  <w:style w:type="character" w:customStyle="1" w:styleId="WW8Num3z2">
    <w:name w:val="WW8Num3z2"/>
    <w:rsid w:val="00E0693A"/>
  </w:style>
  <w:style w:type="character" w:customStyle="1" w:styleId="WW8Num3z3">
    <w:name w:val="WW8Num3z3"/>
    <w:rsid w:val="00E0693A"/>
  </w:style>
  <w:style w:type="character" w:customStyle="1" w:styleId="WW8Num3z4">
    <w:name w:val="WW8Num3z4"/>
    <w:rsid w:val="00E0693A"/>
  </w:style>
  <w:style w:type="character" w:customStyle="1" w:styleId="WW8Num3z5">
    <w:name w:val="WW8Num3z5"/>
    <w:rsid w:val="00E0693A"/>
  </w:style>
  <w:style w:type="character" w:customStyle="1" w:styleId="WW8Num3z6">
    <w:name w:val="WW8Num3z6"/>
    <w:rsid w:val="00E0693A"/>
  </w:style>
  <w:style w:type="character" w:customStyle="1" w:styleId="WW8Num3z7">
    <w:name w:val="WW8Num3z7"/>
    <w:rsid w:val="00E0693A"/>
  </w:style>
  <w:style w:type="character" w:customStyle="1" w:styleId="WW8Num3z8">
    <w:name w:val="WW8Num3z8"/>
    <w:rsid w:val="00E0693A"/>
  </w:style>
  <w:style w:type="character" w:customStyle="1" w:styleId="WW8Num4z0">
    <w:name w:val="WW8Num4z0"/>
    <w:rsid w:val="00E0693A"/>
    <w:rPr>
      <w:rFonts w:cs="Times New Roman"/>
    </w:rPr>
  </w:style>
  <w:style w:type="character" w:customStyle="1" w:styleId="WW8Num5z0">
    <w:name w:val="WW8Num5z0"/>
    <w:rsid w:val="00E0693A"/>
    <w:rPr>
      <w:rFonts w:ascii="Symbol" w:hAnsi="Symbol" w:cs="Symbol"/>
    </w:rPr>
  </w:style>
  <w:style w:type="character" w:customStyle="1" w:styleId="WW8Num5z1">
    <w:name w:val="WW8Num5z1"/>
    <w:rsid w:val="00E0693A"/>
    <w:rPr>
      <w:rFonts w:ascii="Courier New" w:hAnsi="Courier New" w:cs="Courier New"/>
    </w:rPr>
  </w:style>
  <w:style w:type="character" w:customStyle="1" w:styleId="WW8Num5z2">
    <w:name w:val="WW8Num5z2"/>
    <w:rsid w:val="00E0693A"/>
    <w:rPr>
      <w:rFonts w:ascii="Wingdings" w:hAnsi="Wingdings" w:cs="Wingdings"/>
    </w:rPr>
  </w:style>
  <w:style w:type="character" w:customStyle="1" w:styleId="WW8Num6z0">
    <w:name w:val="WW8Num6z0"/>
    <w:rsid w:val="00E0693A"/>
    <w:rPr>
      <w:rFonts w:ascii="Wingdings" w:hAnsi="Wingdings" w:cs="Wingdings"/>
    </w:rPr>
  </w:style>
  <w:style w:type="character" w:customStyle="1" w:styleId="WW8Num6z1">
    <w:name w:val="WW8Num6z1"/>
    <w:rsid w:val="00E0693A"/>
    <w:rPr>
      <w:rFonts w:ascii="Courier New" w:hAnsi="Courier New" w:cs="Courier New"/>
    </w:rPr>
  </w:style>
  <w:style w:type="character" w:customStyle="1" w:styleId="WW8Num6z3">
    <w:name w:val="WW8Num6z3"/>
    <w:rsid w:val="00E0693A"/>
    <w:rPr>
      <w:rFonts w:ascii="Symbol" w:hAnsi="Symbol" w:cs="Symbol"/>
    </w:rPr>
  </w:style>
  <w:style w:type="character" w:customStyle="1" w:styleId="WW8Num7z0">
    <w:name w:val="WW8Num7z0"/>
    <w:rsid w:val="00E0693A"/>
    <w:rPr>
      <w:b/>
    </w:rPr>
  </w:style>
  <w:style w:type="character" w:customStyle="1" w:styleId="WW8Num7z1">
    <w:name w:val="WW8Num7z1"/>
    <w:rsid w:val="00E0693A"/>
  </w:style>
  <w:style w:type="character" w:customStyle="1" w:styleId="WW8Num7z2">
    <w:name w:val="WW8Num7z2"/>
    <w:rsid w:val="00E0693A"/>
  </w:style>
  <w:style w:type="character" w:customStyle="1" w:styleId="WW8Num7z3">
    <w:name w:val="WW8Num7z3"/>
    <w:rsid w:val="00E0693A"/>
  </w:style>
  <w:style w:type="character" w:customStyle="1" w:styleId="WW8Num7z4">
    <w:name w:val="WW8Num7z4"/>
    <w:rsid w:val="00E0693A"/>
  </w:style>
  <w:style w:type="character" w:customStyle="1" w:styleId="WW8Num7z5">
    <w:name w:val="WW8Num7z5"/>
    <w:rsid w:val="00E0693A"/>
  </w:style>
  <w:style w:type="character" w:customStyle="1" w:styleId="WW8Num7z6">
    <w:name w:val="WW8Num7z6"/>
    <w:rsid w:val="00E0693A"/>
  </w:style>
  <w:style w:type="character" w:customStyle="1" w:styleId="WW8Num7z7">
    <w:name w:val="WW8Num7z7"/>
    <w:rsid w:val="00E0693A"/>
  </w:style>
  <w:style w:type="character" w:customStyle="1" w:styleId="WW8Num7z8">
    <w:name w:val="WW8Num7z8"/>
    <w:rsid w:val="00E0693A"/>
  </w:style>
  <w:style w:type="character" w:customStyle="1" w:styleId="WW8Num8z0">
    <w:name w:val="WW8Num8z0"/>
    <w:rsid w:val="00E0693A"/>
    <w:rPr>
      <w:color w:val="000000"/>
      <w:spacing w:val="-34"/>
      <w:sz w:val="24"/>
      <w:szCs w:val="24"/>
    </w:rPr>
  </w:style>
  <w:style w:type="character" w:customStyle="1" w:styleId="WW8Num8z1">
    <w:name w:val="WW8Num8z1"/>
    <w:rsid w:val="00E0693A"/>
  </w:style>
  <w:style w:type="character" w:customStyle="1" w:styleId="WW8Num8z2">
    <w:name w:val="WW8Num8z2"/>
    <w:rsid w:val="00E0693A"/>
  </w:style>
  <w:style w:type="character" w:customStyle="1" w:styleId="WW8Num8z3">
    <w:name w:val="WW8Num8z3"/>
    <w:rsid w:val="00E0693A"/>
  </w:style>
  <w:style w:type="character" w:customStyle="1" w:styleId="WW8Num8z4">
    <w:name w:val="WW8Num8z4"/>
    <w:rsid w:val="00E0693A"/>
  </w:style>
  <w:style w:type="character" w:customStyle="1" w:styleId="WW8Num8z5">
    <w:name w:val="WW8Num8z5"/>
    <w:rsid w:val="00E0693A"/>
  </w:style>
  <w:style w:type="character" w:customStyle="1" w:styleId="WW8Num8z6">
    <w:name w:val="WW8Num8z6"/>
    <w:rsid w:val="00E0693A"/>
  </w:style>
  <w:style w:type="character" w:customStyle="1" w:styleId="WW8Num8z7">
    <w:name w:val="WW8Num8z7"/>
    <w:rsid w:val="00E0693A"/>
  </w:style>
  <w:style w:type="character" w:customStyle="1" w:styleId="WW8Num8z8">
    <w:name w:val="WW8Num8z8"/>
    <w:rsid w:val="00E0693A"/>
  </w:style>
  <w:style w:type="character" w:customStyle="1" w:styleId="WW8Num9z0">
    <w:name w:val="WW8Num9z0"/>
    <w:rsid w:val="00E0693A"/>
    <w:rPr>
      <w:rFonts w:ascii="Times New Roman" w:hAnsi="Times New Roman" w:cs="Times New Roman"/>
      <w:sz w:val="24"/>
      <w:szCs w:val="24"/>
    </w:rPr>
  </w:style>
  <w:style w:type="character" w:customStyle="1" w:styleId="WW8Num9z1">
    <w:name w:val="WW8Num9z1"/>
    <w:rsid w:val="00E0693A"/>
  </w:style>
  <w:style w:type="character" w:customStyle="1" w:styleId="WW8Num9z2">
    <w:name w:val="WW8Num9z2"/>
    <w:rsid w:val="00E0693A"/>
  </w:style>
  <w:style w:type="character" w:customStyle="1" w:styleId="WW8Num9z3">
    <w:name w:val="WW8Num9z3"/>
    <w:rsid w:val="00E0693A"/>
  </w:style>
  <w:style w:type="character" w:customStyle="1" w:styleId="WW8Num9z4">
    <w:name w:val="WW8Num9z4"/>
    <w:rsid w:val="00E0693A"/>
  </w:style>
  <w:style w:type="character" w:customStyle="1" w:styleId="WW8Num9z5">
    <w:name w:val="WW8Num9z5"/>
    <w:rsid w:val="00E0693A"/>
  </w:style>
  <w:style w:type="character" w:customStyle="1" w:styleId="WW8Num9z6">
    <w:name w:val="WW8Num9z6"/>
    <w:rsid w:val="00E0693A"/>
  </w:style>
  <w:style w:type="character" w:customStyle="1" w:styleId="WW8Num9z7">
    <w:name w:val="WW8Num9z7"/>
    <w:rsid w:val="00E0693A"/>
  </w:style>
  <w:style w:type="character" w:customStyle="1" w:styleId="WW8Num9z8">
    <w:name w:val="WW8Num9z8"/>
    <w:rsid w:val="00E0693A"/>
  </w:style>
  <w:style w:type="character" w:customStyle="1" w:styleId="WW8Num10z0">
    <w:name w:val="WW8Num10z0"/>
    <w:rsid w:val="00E0693A"/>
  </w:style>
  <w:style w:type="character" w:customStyle="1" w:styleId="WW8Num10z1">
    <w:name w:val="WW8Num10z1"/>
    <w:rsid w:val="00E0693A"/>
  </w:style>
  <w:style w:type="character" w:customStyle="1" w:styleId="WW8Num10z2">
    <w:name w:val="WW8Num10z2"/>
    <w:rsid w:val="00E0693A"/>
  </w:style>
  <w:style w:type="character" w:customStyle="1" w:styleId="WW8Num10z3">
    <w:name w:val="WW8Num10z3"/>
    <w:rsid w:val="00E0693A"/>
  </w:style>
  <w:style w:type="character" w:customStyle="1" w:styleId="WW8Num10z4">
    <w:name w:val="WW8Num10z4"/>
    <w:rsid w:val="00E0693A"/>
  </w:style>
  <w:style w:type="character" w:customStyle="1" w:styleId="WW8Num10z5">
    <w:name w:val="WW8Num10z5"/>
    <w:rsid w:val="00E0693A"/>
  </w:style>
  <w:style w:type="character" w:customStyle="1" w:styleId="WW8Num10z6">
    <w:name w:val="WW8Num10z6"/>
    <w:rsid w:val="00E0693A"/>
  </w:style>
  <w:style w:type="character" w:customStyle="1" w:styleId="WW8Num10z7">
    <w:name w:val="WW8Num10z7"/>
    <w:rsid w:val="00E0693A"/>
  </w:style>
  <w:style w:type="character" w:customStyle="1" w:styleId="WW8Num10z8">
    <w:name w:val="WW8Num10z8"/>
    <w:rsid w:val="00E0693A"/>
  </w:style>
  <w:style w:type="character" w:customStyle="1" w:styleId="WW8Num11z0">
    <w:name w:val="WW8Num11z0"/>
    <w:rsid w:val="00E0693A"/>
    <w:rPr>
      <w:rFonts w:cs="Times New Roman"/>
    </w:rPr>
  </w:style>
  <w:style w:type="character" w:customStyle="1" w:styleId="WW8Num12z0">
    <w:name w:val="WW8Num12z0"/>
    <w:rsid w:val="00E0693A"/>
    <w:rPr>
      <w:rFonts w:ascii="Symbol" w:hAnsi="Symbol" w:cs="Symbol"/>
    </w:rPr>
  </w:style>
  <w:style w:type="character" w:customStyle="1" w:styleId="WW8Num12z1">
    <w:name w:val="WW8Num12z1"/>
    <w:rsid w:val="00E0693A"/>
    <w:rPr>
      <w:rFonts w:ascii="Courier New" w:hAnsi="Courier New" w:cs="Courier New"/>
    </w:rPr>
  </w:style>
  <w:style w:type="character" w:customStyle="1" w:styleId="WW8Num12z2">
    <w:name w:val="WW8Num12z2"/>
    <w:rsid w:val="00E0693A"/>
    <w:rPr>
      <w:rFonts w:ascii="Wingdings" w:hAnsi="Wingdings" w:cs="Wingdings"/>
    </w:rPr>
  </w:style>
  <w:style w:type="character" w:customStyle="1" w:styleId="WW8Num13z0">
    <w:name w:val="WW8Num13z0"/>
    <w:rsid w:val="00E0693A"/>
    <w:rPr>
      <w:rFonts w:ascii="Symbol" w:hAnsi="Symbol" w:cs="Symbol"/>
      <w:sz w:val="24"/>
      <w:szCs w:val="24"/>
    </w:rPr>
  </w:style>
  <w:style w:type="character" w:customStyle="1" w:styleId="WW8Num13z1">
    <w:name w:val="WW8Num13z1"/>
    <w:rsid w:val="00E0693A"/>
    <w:rPr>
      <w:rFonts w:ascii="Courier New" w:hAnsi="Courier New" w:cs="Times New Roman"/>
    </w:rPr>
  </w:style>
  <w:style w:type="character" w:customStyle="1" w:styleId="WW8Num13z2">
    <w:name w:val="WW8Num13z2"/>
    <w:rsid w:val="00E0693A"/>
  </w:style>
  <w:style w:type="character" w:customStyle="1" w:styleId="WW8Num13z3">
    <w:name w:val="WW8Num13z3"/>
    <w:rsid w:val="00E0693A"/>
  </w:style>
  <w:style w:type="character" w:customStyle="1" w:styleId="WW8Num13z4">
    <w:name w:val="WW8Num13z4"/>
    <w:rsid w:val="00E0693A"/>
  </w:style>
  <w:style w:type="character" w:customStyle="1" w:styleId="WW8Num13z5">
    <w:name w:val="WW8Num13z5"/>
    <w:rsid w:val="00E0693A"/>
  </w:style>
  <w:style w:type="character" w:customStyle="1" w:styleId="WW8Num13z6">
    <w:name w:val="WW8Num13z6"/>
    <w:rsid w:val="00E0693A"/>
  </w:style>
  <w:style w:type="character" w:customStyle="1" w:styleId="WW8Num13z7">
    <w:name w:val="WW8Num13z7"/>
    <w:rsid w:val="00E0693A"/>
  </w:style>
  <w:style w:type="character" w:customStyle="1" w:styleId="WW8Num13z8">
    <w:name w:val="WW8Num13z8"/>
    <w:rsid w:val="00E0693A"/>
  </w:style>
  <w:style w:type="character" w:customStyle="1" w:styleId="WW8Num14z0">
    <w:name w:val="WW8Num14z0"/>
    <w:rsid w:val="00E0693A"/>
    <w:rPr>
      <w:rFonts w:ascii="Symbol" w:hAnsi="Symbol" w:cs="Symbol"/>
      <w:sz w:val="24"/>
      <w:szCs w:val="24"/>
    </w:rPr>
  </w:style>
  <w:style w:type="character" w:customStyle="1" w:styleId="WW8Num14z1">
    <w:name w:val="WW8Num14z1"/>
    <w:rsid w:val="00E0693A"/>
    <w:rPr>
      <w:rFonts w:ascii="Courier New" w:hAnsi="Courier New" w:cs="Courier New"/>
    </w:rPr>
  </w:style>
  <w:style w:type="character" w:customStyle="1" w:styleId="WW8Num14z2">
    <w:name w:val="WW8Num14z2"/>
    <w:rsid w:val="00E0693A"/>
    <w:rPr>
      <w:rFonts w:ascii="Wingdings" w:hAnsi="Wingdings" w:cs="Wingdings"/>
    </w:rPr>
  </w:style>
  <w:style w:type="character" w:customStyle="1" w:styleId="WW8Num15z0">
    <w:name w:val="WW8Num15z0"/>
    <w:rsid w:val="00E0693A"/>
    <w:rPr>
      <w:rFonts w:ascii="Symbol" w:hAnsi="Symbol" w:cs="Symbol"/>
    </w:rPr>
  </w:style>
  <w:style w:type="character" w:customStyle="1" w:styleId="WW8Num15z1">
    <w:name w:val="WW8Num15z1"/>
    <w:rsid w:val="00E0693A"/>
    <w:rPr>
      <w:rFonts w:ascii="Courier New" w:hAnsi="Courier New" w:cs="Courier New"/>
    </w:rPr>
  </w:style>
  <w:style w:type="character" w:customStyle="1" w:styleId="WW8Num15z2">
    <w:name w:val="WW8Num15z2"/>
    <w:rsid w:val="00E0693A"/>
    <w:rPr>
      <w:rFonts w:ascii="Wingdings" w:hAnsi="Wingdings" w:cs="Wingdings"/>
    </w:rPr>
  </w:style>
  <w:style w:type="character" w:customStyle="1" w:styleId="WW8Num16z0">
    <w:name w:val="WW8Num16z0"/>
    <w:rsid w:val="00E0693A"/>
    <w:rPr>
      <w:rFonts w:ascii="Times New Roman" w:hAnsi="Times New Roman" w:cs="Times New Roman"/>
      <w:sz w:val="24"/>
      <w:szCs w:val="24"/>
    </w:rPr>
  </w:style>
  <w:style w:type="character" w:customStyle="1" w:styleId="WW8Num16z1">
    <w:name w:val="WW8Num16z1"/>
    <w:rsid w:val="00E0693A"/>
  </w:style>
  <w:style w:type="character" w:customStyle="1" w:styleId="WW8Num16z2">
    <w:name w:val="WW8Num16z2"/>
    <w:rsid w:val="00E0693A"/>
  </w:style>
  <w:style w:type="character" w:customStyle="1" w:styleId="WW8Num16z3">
    <w:name w:val="WW8Num16z3"/>
    <w:rsid w:val="00E0693A"/>
  </w:style>
  <w:style w:type="character" w:customStyle="1" w:styleId="WW8Num16z4">
    <w:name w:val="WW8Num16z4"/>
    <w:rsid w:val="00E0693A"/>
  </w:style>
  <w:style w:type="character" w:customStyle="1" w:styleId="WW8Num16z5">
    <w:name w:val="WW8Num16z5"/>
    <w:rsid w:val="00E0693A"/>
  </w:style>
  <w:style w:type="character" w:customStyle="1" w:styleId="WW8Num16z6">
    <w:name w:val="WW8Num16z6"/>
    <w:rsid w:val="00E0693A"/>
  </w:style>
  <w:style w:type="character" w:customStyle="1" w:styleId="WW8Num16z7">
    <w:name w:val="WW8Num16z7"/>
    <w:rsid w:val="00E0693A"/>
  </w:style>
  <w:style w:type="character" w:customStyle="1" w:styleId="WW8Num16z8">
    <w:name w:val="WW8Num16z8"/>
    <w:rsid w:val="00E0693A"/>
  </w:style>
  <w:style w:type="character" w:customStyle="1" w:styleId="WW8Num17z0">
    <w:name w:val="WW8Num17z0"/>
    <w:rsid w:val="00E0693A"/>
  </w:style>
  <w:style w:type="character" w:customStyle="1" w:styleId="WW8Num17z1">
    <w:name w:val="WW8Num17z1"/>
    <w:rsid w:val="00E0693A"/>
  </w:style>
  <w:style w:type="character" w:customStyle="1" w:styleId="WW8Num17z2">
    <w:name w:val="WW8Num17z2"/>
    <w:rsid w:val="00E0693A"/>
  </w:style>
  <w:style w:type="character" w:customStyle="1" w:styleId="WW8Num17z3">
    <w:name w:val="WW8Num17z3"/>
    <w:rsid w:val="00E0693A"/>
  </w:style>
  <w:style w:type="character" w:customStyle="1" w:styleId="WW8Num17z4">
    <w:name w:val="WW8Num17z4"/>
    <w:rsid w:val="00E0693A"/>
  </w:style>
  <w:style w:type="character" w:customStyle="1" w:styleId="WW8Num17z5">
    <w:name w:val="WW8Num17z5"/>
    <w:rsid w:val="00E0693A"/>
  </w:style>
  <w:style w:type="character" w:customStyle="1" w:styleId="WW8Num17z6">
    <w:name w:val="WW8Num17z6"/>
    <w:rsid w:val="00E0693A"/>
  </w:style>
  <w:style w:type="character" w:customStyle="1" w:styleId="WW8Num17z7">
    <w:name w:val="WW8Num17z7"/>
    <w:rsid w:val="00E0693A"/>
  </w:style>
  <w:style w:type="character" w:customStyle="1" w:styleId="WW8Num17z8">
    <w:name w:val="WW8Num17z8"/>
    <w:rsid w:val="00E0693A"/>
  </w:style>
  <w:style w:type="character" w:customStyle="1" w:styleId="WW8Num18z0">
    <w:name w:val="WW8Num18z0"/>
    <w:rsid w:val="00E0693A"/>
    <w:rPr>
      <w:rFonts w:ascii="Liberation Serif" w:hAnsi="Liberation Serif" w:cs="Liberation Serif"/>
    </w:rPr>
  </w:style>
  <w:style w:type="character" w:customStyle="1" w:styleId="WW8Num18z1">
    <w:name w:val="WW8Num18z1"/>
    <w:rsid w:val="00E0693A"/>
  </w:style>
  <w:style w:type="character" w:customStyle="1" w:styleId="WW8Num18z2">
    <w:name w:val="WW8Num18z2"/>
    <w:rsid w:val="00E0693A"/>
  </w:style>
  <w:style w:type="character" w:customStyle="1" w:styleId="WW8Num18z3">
    <w:name w:val="WW8Num18z3"/>
    <w:rsid w:val="00E0693A"/>
  </w:style>
  <w:style w:type="character" w:customStyle="1" w:styleId="WW8Num18z4">
    <w:name w:val="WW8Num18z4"/>
    <w:rsid w:val="00E0693A"/>
  </w:style>
  <w:style w:type="character" w:customStyle="1" w:styleId="WW8Num18z5">
    <w:name w:val="WW8Num18z5"/>
    <w:rsid w:val="00E0693A"/>
  </w:style>
  <w:style w:type="character" w:customStyle="1" w:styleId="WW8Num18z6">
    <w:name w:val="WW8Num18z6"/>
    <w:rsid w:val="00E0693A"/>
  </w:style>
  <w:style w:type="character" w:customStyle="1" w:styleId="WW8Num18z7">
    <w:name w:val="WW8Num18z7"/>
    <w:rsid w:val="00E0693A"/>
  </w:style>
  <w:style w:type="character" w:customStyle="1" w:styleId="WW8Num18z8">
    <w:name w:val="WW8Num18z8"/>
    <w:rsid w:val="00E0693A"/>
  </w:style>
  <w:style w:type="character" w:customStyle="1" w:styleId="WW8Num19z0">
    <w:name w:val="WW8Num19z0"/>
    <w:rsid w:val="00E0693A"/>
    <w:rPr>
      <w:rFonts w:ascii="Symbol" w:hAnsi="Symbol" w:cs="Symbol"/>
    </w:rPr>
  </w:style>
  <w:style w:type="character" w:customStyle="1" w:styleId="WW8Num19z1">
    <w:name w:val="WW8Num19z1"/>
    <w:rsid w:val="00E0693A"/>
    <w:rPr>
      <w:rFonts w:ascii="Symbol" w:hAnsi="Symbol" w:cs="Symbol"/>
      <w:sz w:val="22"/>
    </w:rPr>
  </w:style>
  <w:style w:type="character" w:customStyle="1" w:styleId="WW8Num19z2">
    <w:name w:val="WW8Num19z2"/>
    <w:rsid w:val="00E0693A"/>
  </w:style>
  <w:style w:type="character" w:customStyle="1" w:styleId="WW8Num19z3">
    <w:name w:val="WW8Num19z3"/>
    <w:rsid w:val="00E0693A"/>
  </w:style>
  <w:style w:type="character" w:customStyle="1" w:styleId="WW8Num19z4">
    <w:name w:val="WW8Num19z4"/>
    <w:rsid w:val="00E0693A"/>
  </w:style>
  <w:style w:type="character" w:customStyle="1" w:styleId="WW8Num19z5">
    <w:name w:val="WW8Num19z5"/>
    <w:rsid w:val="00E0693A"/>
  </w:style>
  <w:style w:type="character" w:customStyle="1" w:styleId="WW8Num19z6">
    <w:name w:val="WW8Num19z6"/>
    <w:rsid w:val="00E0693A"/>
  </w:style>
  <w:style w:type="character" w:customStyle="1" w:styleId="WW8Num19z7">
    <w:name w:val="WW8Num19z7"/>
    <w:rsid w:val="00E0693A"/>
  </w:style>
  <w:style w:type="character" w:customStyle="1" w:styleId="WW8Num19z8">
    <w:name w:val="WW8Num19z8"/>
    <w:rsid w:val="00E0693A"/>
  </w:style>
  <w:style w:type="character" w:customStyle="1" w:styleId="WW8Num20z0">
    <w:name w:val="WW8Num20z0"/>
    <w:rsid w:val="00E0693A"/>
    <w:rPr>
      <w:rFonts w:ascii="Symbol" w:hAnsi="Symbol" w:cs="Symbol"/>
    </w:rPr>
  </w:style>
  <w:style w:type="character" w:customStyle="1" w:styleId="WW8Num20z1">
    <w:name w:val="WW8Num20z1"/>
    <w:rsid w:val="00E0693A"/>
    <w:rPr>
      <w:rFonts w:ascii="Courier New" w:hAnsi="Courier New" w:cs="Courier New"/>
    </w:rPr>
  </w:style>
  <w:style w:type="character" w:customStyle="1" w:styleId="WW8Num20z2">
    <w:name w:val="WW8Num20z2"/>
    <w:rsid w:val="00E0693A"/>
    <w:rPr>
      <w:rFonts w:ascii="Wingdings" w:hAnsi="Wingdings" w:cs="Wingdings"/>
    </w:rPr>
  </w:style>
  <w:style w:type="character" w:customStyle="1" w:styleId="WW8Num21z0">
    <w:name w:val="WW8Num21z0"/>
    <w:rsid w:val="00E0693A"/>
  </w:style>
  <w:style w:type="character" w:customStyle="1" w:styleId="WW8Num21z1">
    <w:name w:val="WW8Num21z1"/>
    <w:rsid w:val="00E0693A"/>
  </w:style>
  <w:style w:type="character" w:customStyle="1" w:styleId="WW8Num21z2">
    <w:name w:val="WW8Num21z2"/>
    <w:rsid w:val="00E0693A"/>
  </w:style>
  <w:style w:type="character" w:customStyle="1" w:styleId="WW8Num21z3">
    <w:name w:val="WW8Num21z3"/>
    <w:rsid w:val="00E0693A"/>
  </w:style>
  <w:style w:type="character" w:customStyle="1" w:styleId="WW8Num21z4">
    <w:name w:val="WW8Num21z4"/>
    <w:rsid w:val="00E0693A"/>
  </w:style>
  <w:style w:type="character" w:customStyle="1" w:styleId="WW8Num21z5">
    <w:name w:val="WW8Num21z5"/>
    <w:rsid w:val="00E0693A"/>
  </w:style>
  <w:style w:type="character" w:customStyle="1" w:styleId="WW8Num21z6">
    <w:name w:val="WW8Num21z6"/>
    <w:rsid w:val="00E0693A"/>
  </w:style>
  <w:style w:type="character" w:customStyle="1" w:styleId="WW8Num21z7">
    <w:name w:val="WW8Num21z7"/>
    <w:rsid w:val="00E0693A"/>
  </w:style>
  <w:style w:type="character" w:customStyle="1" w:styleId="WW8Num21z8">
    <w:name w:val="WW8Num21z8"/>
    <w:rsid w:val="00E0693A"/>
  </w:style>
  <w:style w:type="character" w:customStyle="1" w:styleId="WW8Num22z0">
    <w:name w:val="WW8Num22z0"/>
    <w:rsid w:val="00E0693A"/>
    <w:rPr>
      <w:rFonts w:cs="Times New Roman"/>
    </w:rPr>
  </w:style>
  <w:style w:type="character" w:customStyle="1" w:styleId="WW8Num23z0">
    <w:name w:val="WW8Num23z0"/>
    <w:rsid w:val="00E0693A"/>
    <w:rPr>
      <w:b w:val="0"/>
      <w:iCs/>
      <w:spacing w:val="-1"/>
      <w:sz w:val="24"/>
      <w:szCs w:val="24"/>
    </w:rPr>
  </w:style>
  <w:style w:type="character" w:customStyle="1" w:styleId="WW8Num23z1">
    <w:name w:val="WW8Num23z1"/>
    <w:rsid w:val="00E0693A"/>
  </w:style>
  <w:style w:type="character" w:customStyle="1" w:styleId="WW8Num23z2">
    <w:name w:val="WW8Num23z2"/>
    <w:rsid w:val="00E0693A"/>
  </w:style>
  <w:style w:type="character" w:customStyle="1" w:styleId="WW8Num23z3">
    <w:name w:val="WW8Num23z3"/>
    <w:rsid w:val="00E0693A"/>
  </w:style>
  <w:style w:type="character" w:customStyle="1" w:styleId="WW8Num23z4">
    <w:name w:val="WW8Num23z4"/>
    <w:rsid w:val="00E0693A"/>
  </w:style>
  <w:style w:type="character" w:customStyle="1" w:styleId="WW8Num23z5">
    <w:name w:val="WW8Num23z5"/>
    <w:rsid w:val="00E0693A"/>
  </w:style>
  <w:style w:type="character" w:customStyle="1" w:styleId="WW8Num23z6">
    <w:name w:val="WW8Num23z6"/>
    <w:rsid w:val="00E0693A"/>
  </w:style>
  <w:style w:type="character" w:customStyle="1" w:styleId="WW8Num23z7">
    <w:name w:val="WW8Num23z7"/>
    <w:rsid w:val="00E0693A"/>
  </w:style>
  <w:style w:type="character" w:customStyle="1" w:styleId="WW8Num23z8">
    <w:name w:val="WW8Num23z8"/>
    <w:rsid w:val="00E0693A"/>
  </w:style>
  <w:style w:type="character" w:customStyle="1" w:styleId="WW8Num24z0">
    <w:name w:val="WW8Num24z0"/>
    <w:rsid w:val="00E0693A"/>
    <w:rPr>
      <w:rFonts w:ascii="Symbol" w:hAnsi="Symbol" w:cs="Symbol"/>
    </w:rPr>
  </w:style>
  <w:style w:type="character" w:customStyle="1" w:styleId="WW8Num24z1">
    <w:name w:val="WW8Num24z1"/>
    <w:rsid w:val="00E0693A"/>
    <w:rPr>
      <w:rFonts w:ascii="Courier New" w:hAnsi="Courier New" w:cs="Courier New"/>
    </w:rPr>
  </w:style>
  <w:style w:type="character" w:customStyle="1" w:styleId="WW8Num24z2">
    <w:name w:val="WW8Num24z2"/>
    <w:rsid w:val="00E0693A"/>
    <w:rPr>
      <w:rFonts w:ascii="Wingdings" w:hAnsi="Wingdings" w:cs="Wingdings"/>
    </w:rPr>
  </w:style>
  <w:style w:type="character" w:customStyle="1" w:styleId="WW8Num25z0">
    <w:name w:val="WW8Num25z0"/>
    <w:rsid w:val="00E0693A"/>
    <w:rPr>
      <w:rFonts w:ascii="Symbol" w:hAnsi="Symbol" w:cs="Symbol"/>
    </w:rPr>
  </w:style>
  <w:style w:type="character" w:customStyle="1" w:styleId="WW8Num25z1">
    <w:name w:val="WW8Num25z1"/>
    <w:rsid w:val="00E0693A"/>
    <w:rPr>
      <w:rFonts w:ascii="Courier New" w:hAnsi="Courier New" w:cs="Courier New"/>
    </w:rPr>
  </w:style>
  <w:style w:type="character" w:customStyle="1" w:styleId="WW8Num25z2">
    <w:name w:val="WW8Num25z2"/>
    <w:rsid w:val="00E0693A"/>
    <w:rPr>
      <w:rFonts w:ascii="Wingdings" w:hAnsi="Wingdings" w:cs="Wingdings"/>
    </w:rPr>
  </w:style>
  <w:style w:type="character" w:customStyle="1" w:styleId="WW8Num26z0">
    <w:name w:val="WW8Num26z0"/>
    <w:rsid w:val="00E0693A"/>
    <w:rPr>
      <w:rFonts w:ascii="Symbol" w:hAnsi="Symbol" w:cs="Symbol"/>
    </w:rPr>
  </w:style>
  <w:style w:type="character" w:customStyle="1" w:styleId="WW8Num26z1">
    <w:name w:val="WW8Num26z1"/>
    <w:rsid w:val="00E0693A"/>
    <w:rPr>
      <w:rFonts w:ascii="Courier New" w:hAnsi="Courier New" w:cs="Courier New"/>
    </w:rPr>
  </w:style>
  <w:style w:type="character" w:customStyle="1" w:styleId="WW8Num26z2">
    <w:name w:val="WW8Num26z2"/>
    <w:rsid w:val="00E0693A"/>
    <w:rPr>
      <w:rFonts w:ascii="Wingdings" w:hAnsi="Wingdings" w:cs="Wingdings"/>
    </w:rPr>
  </w:style>
  <w:style w:type="character" w:customStyle="1" w:styleId="WW8Num27z0">
    <w:name w:val="WW8Num27z0"/>
    <w:rsid w:val="00E0693A"/>
    <w:rPr>
      <w:rFonts w:ascii="Symbol" w:hAnsi="Symbol" w:cs="Symbol"/>
      <w:sz w:val="24"/>
      <w:szCs w:val="24"/>
    </w:rPr>
  </w:style>
  <w:style w:type="character" w:customStyle="1" w:styleId="WW8Num27z1">
    <w:name w:val="WW8Num27z1"/>
    <w:rsid w:val="00E0693A"/>
    <w:rPr>
      <w:rFonts w:ascii="Courier New" w:hAnsi="Courier New" w:cs="Courier New"/>
    </w:rPr>
  </w:style>
  <w:style w:type="character" w:customStyle="1" w:styleId="WW8Num27z2">
    <w:name w:val="WW8Num27z2"/>
    <w:rsid w:val="00E0693A"/>
    <w:rPr>
      <w:rFonts w:ascii="Wingdings" w:hAnsi="Wingdings" w:cs="Wingdings"/>
    </w:rPr>
  </w:style>
  <w:style w:type="character" w:customStyle="1" w:styleId="11">
    <w:name w:val="Основной шрифт абзаца1"/>
    <w:rsid w:val="00E0693A"/>
  </w:style>
  <w:style w:type="character" w:customStyle="1" w:styleId="WW8Num2z4">
    <w:name w:val="WW8Num2z4"/>
    <w:rsid w:val="00E0693A"/>
  </w:style>
  <w:style w:type="character" w:customStyle="1" w:styleId="WW8Num2z5">
    <w:name w:val="WW8Num2z5"/>
    <w:rsid w:val="00E0693A"/>
  </w:style>
  <w:style w:type="character" w:customStyle="1" w:styleId="WW8Num2z6">
    <w:name w:val="WW8Num2z6"/>
    <w:rsid w:val="00E0693A"/>
  </w:style>
  <w:style w:type="character" w:customStyle="1" w:styleId="WW8Num2z7">
    <w:name w:val="WW8Num2z7"/>
    <w:rsid w:val="00E0693A"/>
  </w:style>
  <w:style w:type="character" w:customStyle="1" w:styleId="WW8Num2z8">
    <w:name w:val="WW8Num2z8"/>
    <w:rsid w:val="00E0693A"/>
  </w:style>
  <w:style w:type="character" w:customStyle="1" w:styleId="WW8Num4z1">
    <w:name w:val="WW8Num4z1"/>
    <w:rsid w:val="00E0693A"/>
    <w:rPr>
      <w:rFonts w:ascii="Courier New" w:eastAsia="Courier New" w:hAnsi="Courier New" w:cs="Courier New"/>
    </w:rPr>
  </w:style>
  <w:style w:type="character" w:customStyle="1" w:styleId="WW8Num4z2">
    <w:name w:val="WW8Num4z2"/>
    <w:rsid w:val="00E0693A"/>
    <w:rPr>
      <w:rFonts w:ascii="Wingdings" w:eastAsia="Wingdings" w:hAnsi="Wingdings" w:cs="Wingdings"/>
    </w:rPr>
  </w:style>
  <w:style w:type="character" w:customStyle="1" w:styleId="WW8Num6z2">
    <w:name w:val="WW8Num6z2"/>
    <w:rsid w:val="00E0693A"/>
    <w:rPr>
      <w:rFonts w:ascii="Wingdings" w:eastAsia="Wingdings" w:hAnsi="Wingdings" w:cs="Wingdings"/>
    </w:rPr>
  </w:style>
  <w:style w:type="character" w:customStyle="1" w:styleId="WW8Num11z1">
    <w:name w:val="WW8Num11z1"/>
    <w:rsid w:val="00E0693A"/>
    <w:rPr>
      <w:rFonts w:ascii="Courier New" w:eastAsia="Courier New" w:hAnsi="Courier New" w:cs="Courier New"/>
    </w:rPr>
  </w:style>
  <w:style w:type="character" w:customStyle="1" w:styleId="WW8Num11z2">
    <w:name w:val="WW8Num11z2"/>
    <w:rsid w:val="00E0693A"/>
    <w:rPr>
      <w:rFonts w:ascii="Wingdings" w:eastAsia="Wingdings" w:hAnsi="Wingdings" w:cs="Wingdings"/>
    </w:rPr>
  </w:style>
  <w:style w:type="character" w:customStyle="1" w:styleId="WW8Num14z3">
    <w:name w:val="WW8Num14z3"/>
    <w:rsid w:val="00E0693A"/>
    <w:rPr>
      <w:rFonts w:ascii="Symbol" w:eastAsia="Symbol" w:hAnsi="Symbol" w:cs="Symbol"/>
    </w:rPr>
  </w:style>
  <w:style w:type="character" w:customStyle="1" w:styleId="WW8Num22z1">
    <w:name w:val="WW8Num22z1"/>
    <w:rsid w:val="00E0693A"/>
    <w:rPr>
      <w:rFonts w:ascii="Courier New" w:eastAsia="Courier New" w:hAnsi="Courier New" w:cs="Times New Roman"/>
    </w:rPr>
  </w:style>
  <w:style w:type="character" w:customStyle="1" w:styleId="WW8Num22z2">
    <w:name w:val="WW8Num22z2"/>
    <w:rsid w:val="00E0693A"/>
  </w:style>
  <w:style w:type="character" w:customStyle="1" w:styleId="WW8Num22z3">
    <w:name w:val="WW8Num22z3"/>
    <w:rsid w:val="00E0693A"/>
  </w:style>
  <w:style w:type="character" w:customStyle="1" w:styleId="WW8Num22z4">
    <w:name w:val="WW8Num22z4"/>
    <w:rsid w:val="00E0693A"/>
  </w:style>
  <w:style w:type="character" w:customStyle="1" w:styleId="WW8Num22z5">
    <w:name w:val="WW8Num22z5"/>
    <w:rsid w:val="00E0693A"/>
  </w:style>
  <w:style w:type="character" w:customStyle="1" w:styleId="WW8Num22z6">
    <w:name w:val="WW8Num22z6"/>
    <w:rsid w:val="00E0693A"/>
  </w:style>
  <w:style w:type="character" w:customStyle="1" w:styleId="WW8Num22z7">
    <w:name w:val="WW8Num22z7"/>
    <w:rsid w:val="00E0693A"/>
  </w:style>
  <w:style w:type="character" w:customStyle="1" w:styleId="WW8Num22z8">
    <w:name w:val="WW8Num22z8"/>
    <w:rsid w:val="00E0693A"/>
  </w:style>
  <w:style w:type="character" w:customStyle="1" w:styleId="WW8Num24z3">
    <w:name w:val="WW8Num24z3"/>
    <w:rsid w:val="00E0693A"/>
  </w:style>
  <w:style w:type="character" w:customStyle="1" w:styleId="WW8Num24z4">
    <w:name w:val="WW8Num24z4"/>
    <w:rsid w:val="00E0693A"/>
  </w:style>
  <w:style w:type="character" w:customStyle="1" w:styleId="WW8Num24z5">
    <w:name w:val="WW8Num24z5"/>
    <w:rsid w:val="00E0693A"/>
  </w:style>
  <w:style w:type="character" w:customStyle="1" w:styleId="WW8Num24z6">
    <w:name w:val="WW8Num24z6"/>
    <w:rsid w:val="00E0693A"/>
  </w:style>
  <w:style w:type="character" w:customStyle="1" w:styleId="WW8Num24z7">
    <w:name w:val="WW8Num24z7"/>
    <w:rsid w:val="00E0693A"/>
  </w:style>
  <w:style w:type="character" w:customStyle="1" w:styleId="WW8Num24z8">
    <w:name w:val="WW8Num24z8"/>
    <w:rsid w:val="00E0693A"/>
  </w:style>
  <w:style w:type="character" w:customStyle="1" w:styleId="WW8Num25z3">
    <w:name w:val="WW8Num25z3"/>
    <w:rsid w:val="00E0693A"/>
  </w:style>
  <w:style w:type="character" w:customStyle="1" w:styleId="WW8Num25z4">
    <w:name w:val="WW8Num25z4"/>
    <w:rsid w:val="00E0693A"/>
  </w:style>
  <w:style w:type="character" w:customStyle="1" w:styleId="WW8Num25z5">
    <w:name w:val="WW8Num25z5"/>
    <w:rsid w:val="00E0693A"/>
  </w:style>
  <w:style w:type="character" w:customStyle="1" w:styleId="WW8Num25z6">
    <w:name w:val="WW8Num25z6"/>
    <w:rsid w:val="00E0693A"/>
  </w:style>
  <w:style w:type="character" w:customStyle="1" w:styleId="WW8Num25z7">
    <w:name w:val="WW8Num25z7"/>
    <w:rsid w:val="00E0693A"/>
  </w:style>
  <w:style w:type="character" w:customStyle="1" w:styleId="WW8Num25z8">
    <w:name w:val="WW8Num25z8"/>
    <w:rsid w:val="00E0693A"/>
  </w:style>
  <w:style w:type="character" w:customStyle="1" w:styleId="WW8Num26z3">
    <w:name w:val="WW8Num26z3"/>
    <w:rsid w:val="00E0693A"/>
  </w:style>
  <w:style w:type="character" w:customStyle="1" w:styleId="WW8Num26z4">
    <w:name w:val="WW8Num26z4"/>
    <w:rsid w:val="00E0693A"/>
  </w:style>
  <w:style w:type="character" w:customStyle="1" w:styleId="WW8Num26z5">
    <w:name w:val="WW8Num26z5"/>
    <w:rsid w:val="00E0693A"/>
  </w:style>
  <w:style w:type="character" w:customStyle="1" w:styleId="WW8Num26z6">
    <w:name w:val="WW8Num26z6"/>
    <w:rsid w:val="00E0693A"/>
  </w:style>
  <w:style w:type="character" w:customStyle="1" w:styleId="WW8Num26z7">
    <w:name w:val="WW8Num26z7"/>
    <w:rsid w:val="00E0693A"/>
  </w:style>
  <w:style w:type="character" w:customStyle="1" w:styleId="WW8Num26z8">
    <w:name w:val="WW8Num26z8"/>
    <w:rsid w:val="00E0693A"/>
  </w:style>
  <w:style w:type="character" w:customStyle="1" w:styleId="WW8NumSt23z0">
    <w:name w:val="WW8NumSt23z0"/>
    <w:rsid w:val="00E0693A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Основной текст с отступом Знак"/>
    <w:link w:val="a4"/>
    <w:rsid w:val="00E0693A"/>
    <w:rPr>
      <w:lang w:val="ru-RU" w:bidi="ar-SA"/>
    </w:rPr>
  </w:style>
  <w:style w:type="character" w:customStyle="1" w:styleId="Internetlink">
    <w:name w:val="Internet link"/>
    <w:rsid w:val="00E0693A"/>
    <w:rPr>
      <w:color w:val="0000FF"/>
      <w:u w:val="single"/>
    </w:rPr>
  </w:style>
  <w:style w:type="character" w:customStyle="1" w:styleId="a5">
    <w:name w:val="Нижний колонтитул Знак"/>
    <w:uiPriority w:val="99"/>
    <w:rsid w:val="00E0693A"/>
    <w:rPr>
      <w:lang w:val="ru-RU" w:bidi="ar-SA"/>
    </w:rPr>
  </w:style>
  <w:style w:type="character" w:customStyle="1" w:styleId="a6">
    <w:name w:val="Название Знак"/>
    <w:rsid w:val="00E0693A"/>
    <w:rPr>
      <w:b/>
      <w:sz w:val="22"/>
      <w:lang w:val="ru-RU" w:bidi="ar-SA"/>
    </w:rPr>
  </w:style>
  <w:style w:type="character" w:customStyle="1" w:styleId="a7">
    <w:name w:val="Верхний колонтитул Знак"/>
    <w:rsid w:val="00E0693A"/>
    <w:rPr>
      <w:lang w:val="ru-RU" w:bidi="ar-SA"/>
    </w:rPr>
  </w:style>
  <w:style w:type="character" w:customStyle="1" w:styleId="StrongEmphasis">
    <w:name w:val="Strong Emphasis"/>
    <w:rsid w:val="00E0693A"/>
    <w:rPr>
      <w:b/>
      <w:bCs/>
    </w:rPr>
  </w:style>
  <w:style w:type="character" w:styleId="a8">
    <w:name w:val="Emphasis"/>
    <w:qFormat/>
    <w:rsid w:val="00E0693A"/>
    <w:rPr>
      <w:rFonts w:cs="Times New Roman"/>
      <w:i/>
      <w:iCs/>
    </w:rPr>
  </w:style>
  <w:style w:type="character" w:customStyle="1" w:styleId="BodyTextIndentChar">
    <w:name w:val="Body Text Indent Char"/>
    <w:rsid w:val="00E0693A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rsid w:val="00E0693A"/>
    <w:rPr>
      <w:sz w:val="24"/>
      <w:szCs w:val="24"/>
      <w:lang w:val="ru-RU" w:bidi="ar-SA"/>
    </w:rPr>
  </w:style>
  <w:style w:type="character" w:customStyle="1" w:styleId="c11c21">
    <w:name w:val="c11 c21"/>
    <w:rsid w:val="00E0693A"/>
    <w:rPr>
      <w:rFonts w:cs="Times New Roman"/>
    </w:rPr>
  </w:style>
  <w:style w:type="character" w:customStyle="1" w:styleId="c11">
    <w:name w:val="c11"/>
    <w:rsid w:val="00E0693A"/>
    <w:rPr>
      <w:rFonts w:cs="Times New Roman"/>
    </w:rPr>
  </w:style>
  <w:style w:type="character" w:customStyle="1" w:styleId="31">
    <w:name w:val="Основной текст с отступом 3 Знак"/>
    <w:rsid w:val="00E0693A"/>
    <w:rPr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0693A"/>
    <w:rPr>
      <w:rFonts w:ascii="Times New Roman" w:eastAsia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aa">
    <w:name w:val="Текст выноски Знак"/>
    <w:uiPriority w:val="99"/>
    <w:rsid w:val="00E0693A"/>
    <w:rPr>
      <w:rFonts w:ascii="Segoe UI" w:hAnsi="Segoe UI" w:cs="Segoe UI"/>
      <w:kern w:val="1"/>
      <w:sz w:val="18"/>
      <w:szCs w:val="16"/>
      <w:lang w:eastAsia="zh-CN" w:bidi="hi-IN"/>
    </w:rPr>
  </w:style>
  <w:style w:type="paragraph" w:customStyle="1" w:styleId="ab">
    <w:name w:val="Заголовок"/>
    <w:basedOn w:val="a"/>
    <w:next w:val="ac"/>
    <w:rsid w:val="00E0693A"/>
    <w:pPr>
      <w:keepNext/>
      <w:widowControl w:val="0"/>
      <w:suppressAutoHyphens/>
      <w:spacing w:before="240" w:after="120" w:line="240" w:lineRule="auto"/>
      <w:textAlignment w:val="baseline"/>
    </w:pPr>
    <w:rPr>
      <w:rFonts w:ascii="Liberation Sans" w:eastAsia="Microsoft YaHei" w:hAnsi="Liberation Sans" w:cs="Mangal"/>
      <w:kern w:val="1"/>
      <w:sz w:val="28"/>
      <w:szCs w:val="28"/>
      <w:lang w:eastAsia="zh-CN" w:bidi="hi-IN"/>
    </w:rPr>
  </w:style>
  <w:style w:type="paragraph" w:styleId="ac">
    <w:name w:val="Body Text"/>
    <w:basedOn w:val="a"/>
    <w:link w:val="12"/>
    <w:rsid w:val="00E0693A"/>
    <w:pPr>
      <w:widowControl w:val="0"/>
      <w:suppressAutoHyphens/>
      <w:spacing w:after="140" w:line="288" w:lineRule="auto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12">
    <w:name w:val="Основной текст Знак1"/>
    <w:basedOn w:val="a0"/>
    <w:link w:val="ac"/>
    <w:rsid w:val="00E0693A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ad">
    <w:name w:val="List"/>
    <w:basedOn w:val="Textbody"/>
    <w:rsid w:val="00E0693A"/>
    <w:rPr>
      <w:rFonts w:cs="Mangal"/>
    </w:rPr>
  </w:style>
  <w:style w:type="paragraph" w:styleId="ae">
    <w:name w:val="caption"/>
    <w:basedOn w:val="a"/>
    <w:qFormat/>
    <w:rsid w:val="00E0693A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Liberation Serif" w:eastAsia="SimSun" w:hAnsi="Liberation Serif" w:cs="Mangal"/>
      <w:i/>
      <w:iCs/>
      <w:kern w:val="1"/>
      <w:sz w:val="24"/>
      <w:szCs w:val="24"/>
      <w:lang w:eastAsia="zh-CN" w:bidi="hi-IN"/>
    </w:rPr>
  </w:style>
  <w:style w:type="paragraph" w:customStyle="1" w:styleId="13">
    <w:name w:val="Указатель1"/>
    <w:basedOn w:val="a"/>
    <w:rsid w:val="00E0693A"/>
    <w:pPr>
      <w:widowControl w:val="0"/>
      <w:suppressLineNumbers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Standard">
    <w:name w:val="Standard"/>
    <w:rsid w:val="00E0693A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36"/>
      <w:szCs w:val="36"/>
      <w:lang w:eastAsia="zh-CN"/>
    </w:rPr>
  </w:style>
  <w:style w:type="paragraph" w:customStyle="1" w:styleId="Heading">
    <w:name w:val="Heading"/>
    <w:basedOn w:val="Standard"/>
    <w:next w:val="Textbody"/>
    <w:rsid w:val="00E0693A"/>
    <w:pPr>
      <w:jc w:val="center"/>
    </w:pPr>
    <w:rPr>
      <w:b/>
      <w:sz w:val="22"/>
      <w:szCs w:val="20"/>
    </w:rPr>
  </w:style>
  <w:style w:type="paragraph" w:customStyle="1" w:styleId="Textbody">
    <w:name w:val="Text body"/>
    <w:basedOn w:val="Standard"/>
    <w:rsid w:val="00E0693A"/>
    <w:pPr>
      <w:spacing w:after="120"/>
    </w:pPr>
    <w:rPr>
      <w:sz w:val="24"/>
      <w:szCs w:val="24"/>
    </w:rPr>
  </w:style>
  <w:style w:type="paragraph" w:customStyle="1" w:styleId="14">
    <w:name w:val="Название объекта1"/>
    <w:basedOn w:val="Standard"/>
    <w:rsid w:val="00E069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E0693A"/>
    <w:pPr>
      <w:suppressLineNumbers/>
    </w:pPr>
    <w:rPr>
      <w:rFonts w:cs="Mangal"/>
      <w:sz w:val="24"/>
    </w:rPr>
  </w:style>
  <w:style w:type="paragraph" w:styleId="af">
    <w:name w:val="List Paragraph"/>
    <w:basedOn w:val="Standard"/>
    <w:qFormat/>
    <w:rsid w:val="00E0693A"/>
    <w:pPr>
      <w:spacing w:after="200" w:line="276" w:lineRule="auto"/>
      <w:ind w:left="720"/>
    </w:pPr>
    <w:rPr>
      <w:rFonts w:ascii="Calibri" w:eastAsia="SimSun" w:hAnsi="Calibri" w:cs="Calibri"/>
      <w:sz w:val="22"/>
      <w:szCs w:val="22"/>
    </w:rPr>
  </w:style>
  <w:style w:type="paragraph" w:customStyle="1" w:styleId="Textbodyindent">
    <w:name w:val="Text body indent"/>
    <w:basedOn w:val="Standard"/>
    <w:rsid w:val="00E0693A"/>
    <w:pPr>
      <w:spacing w:after="120"/>
      <w:ind w:left="283"/>
    </w:pPr>
    <w:rPr>
      <w:sz w:val="20"/>
      <w:szCs w:val="20"/>
    </w:rPr>
  </w:style>
  <w:style w:type="paragraph" w:styleId="af0">
    <w:name w:val="footer"/>
    <w:basedOn w:val="Standard"/>
    <w:link w:val="15"/>
    <w:rsid w:val="00E0693A"/>
    <w:rPr>
      <w:sz w:val="20"/>
      <w:szCs w:val="20"/>
    </w:rPr>
  </w:style>
  <w:style w:type="character" w:customStyle="1" w:styleId="15">
    <w:name w:val="Нижний колонтитул Знак1"/>
    <w:basedOn w:val="a0"/>
    <w:link w:val="af0"/>
    <w:rsid w:val="00E0693A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FR2">
    <w:name w:val="FR2"/>
    <w:rsid w:val="00E0693A"/>
    <w:pPr>
      <w:widowControl w:val="0"/>
      <w:suppressAutoHyphens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1"/>
      <w:sz w:val="32"/>
      <w:szCs w:val="20"/>
      <w:lang w:eastAsia="zh-CN"/>
    </w:rPr>
  </w:style>
  <w:style w:type="paragraph" w:styleId="af1">
    <w:name w:val="header"/>
    <w:basedOn w:val="Standard"/>
    <w:link w:val="16"/>
    <w:rsid w:val="00E0693A"/>
    <w:rPr>
      <w:sz w:val="20"/>
      <w:szCs w:val="20"/>
    </w:rPr>
  </w:style>
  <w:style w:type="character" w:customStyle="1" w:styleId="16">
    <w:name w:val="Верхний колонтитул Знак1"/>
    <w:basedOn w:val="a0"/>
    <w:link w:val="af1"/>
    <w:rsid w:val="00E0693A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af2">
    <w:name w:val="No Spacing"/>
    <w:qFormat/>
    <w:rsid w:val="00E0693A"/>
    <w:pPr>
      <w:suppressAutoHyphens/>
      <w:spacing w:after="0" w:line="240" w:lineRule="auto"/>
      <w:textAlignment w:val="baseline"/>
    </w:pPr>
    <w:rPr>
      <w:rFonts w:ascii="Calibri" w:eastAsia="Times New Roman" w:hAnsi="Calibri" w:cs="Calibri"/>
      <w:kern w:val="1"/>
      <w:lang w:eastAsia="zh-CN"/>
    </w:rPr>
  </w:style>
  <w:style w:type="paragraph" w:customStyle="1" w:styleId="TableContents">
    <w:name w:val="Table Contents"/>
    <w:basedOn w:val="Standard"/>
    <w:rsid w:val="00E0693A"/>
    <w:pPr>
      <w:widowControl w:val="0"/>
      <w:suppressLineNumbers/>
    </w:pPr>
    <w:rPr>
      <w:rFonts w:eastAsia="SimSun" w:cs="Tahoma"/>
      <w:sz w:val="24"/>
      <w:szCs w:val="24"/>
      <w:lang w:bidi="hi-IN"/>
    </w:rPr>
  </w:style>
  <w:style w:type="paragraph" w:customStyle="1" w:styleId="tabletext">
    <w:name w:val="tabletext"/>
    <w:basedOn w:val="Standard"/>
    <w:rsid w:val="00E0693A"/>
    <w:pPr>
      <w:widowControl w:val="0"/>
      <w:spacing w:before="280" w:after="280"/>
    </w:pPr>
    <w:rPr>
      <w:rFonts w:eastAsia="SimSun" w:cs="Tahoma"/>
      <w:sz w:val="24"/>
      <w:szCs w:val="24"/>
      <w:lang w:bidi="hi-IN"/>
    </w:rPr>
  </w:style>
  <w:style w:type="paragraph" w:customStyle="1" w:styleId="text">
    <w:name w:val="text"/>
    <w:basedOn w:val="Standard"/>
    <w:rsid w:val="00E0693A"/>
    <w:pPr>
      <w:spacing w:before="48" w:after="48"/>
      <w:ind w:firstLine="384"/>
      <w:jc w:val="both"/>
    </w:pPr>
    <w:rPr>
      <w:sz w:val="24"/>
      <w:szCs w:val="24"/>
    </w:rPr>
  </w:style>
  <w:style w:type="paragraph" w:customStyle="1" w:styleId="21">
    <w:name w:val="Основной текст 21"/>
    <w:basedOn w:val="Standard"/>
    <w:rsid w:val="00E0693A"/>
    <w:pPr>
      <w:spacing w:line="100" w:lineRule="atLeast"/>
    </w:pPr>
    <w:rPr>
      <w:rFonts w:cs="Tahoma"/>
      <w:sz w:val="24"/>
      <w:szCs w:val="24"/>
      <w:lang w:bidi="hi-IN"/>
    </w:rPr>
  </w:style>
  <w:style w:type="paragraph" w:customStyle="1" w:styleId="af3">
    <w:name w:val="Новый"/>
    <w:basedOn w:val="Standard"/>
    <w:rsid w:val="00E0693A"/>
    <w:pPr>
      <w:spacing w:line="360" w:lineRule="auto"/>
      <w:ind w:firstLine="454"/>
      <w:jc w:val="both"/>
    </w:pPr>
    <w:rPr>
      <w:rFonts w:eastAsia="Calibri"/>
      <w:sz w:val="28"/>
      <w:szCs w:val="24"/>
    </w:rPr>
  </w:style>
  <w:style w:type="paragraph" w:styleId="af4">
    <w:name w:val="Normal (Web)"/>
    <w:basedOn w:val="Standard"/>
    <w:uiPriority w:val="99"/>
    <w:rsid w:val="00E0693A"/>
    <w:pPr>
      <w:spacing w:after="200" w:line="276" w:lineRule="auto"/>
    </w:pPr>
    <w:rPr>
      <w:rFonts w:ascii="Calibri" w:eastAsia="SimSun" w:hAnsi="Calibri" w:cs="Calibri"/>
      <w:sz w:val="22"/>
      <w:szCs w:val="22"/>
    </w:rPr>
  </w:style>
  <w:style w:type="paragraph" w:customStyle="1" w:styleId="17">
    <w:name w:val="Красная строка1"/>
    <w:basedOn w:val="Textbody"/>
    <w:rsid w:val="00E0693A"/>
    <w:pPr>
      <w:ind w:firstLine="210"/>
    </w:pPr>
    <w:rPr>
      <w:rFonts w:eastAsia="MS Mincho"/>
      <w:lang w:eastAsia="ja-JP"/>
    </w:rPr>
  </w:style>
  <w:style w:type="paragraph" w:customStyle="1" w:styleId="310">
    <w:name w:val="Основной текст с отступом 31"/>
    <w:basedOn w:val="Standard"/>
    <w:rsid w:val="00E0693A"/>
    <w:pPr>
      <w:spacing w:after="120"/>
      <w:ind w:left="283"/>
    </w:pPr>
    <w:rPr>
      <w:sz w:val="16"/>
      <w:szCs w:val="16"/>
    </w:rPr>
  </w:style>
  <w:style w:type="paragraph" w:customStyle="1" w:styleId="msonormalcxspmiddle">
    <w:name w:val="msonormalcxspmiddle"/>
    <w:basedOn w:val="Standard"/>
    <w:rsid w:val="00E0693A"/>
    <w:pPr>
      <w:spacing w:before="280" w:after="280"/>
    </w:pPr>
    <w:rPr>
      <w:sz w:val="24"/>
      <w:szCs w:val="24"/>
    </w:rPr>
  </w:style>
  <w:style w:type="paragraph" w:customStyle="1" w:styleId="-11">
    <w:name w:val="Цветной список - Акцент 11"/>
    <w:basedOn w:val="Standard"/>
    <w:rsid w:val="00E0693A"/>
    <w:pPr>
      <w:ind w:left="720"/>
    </w:pPr>
    <w:rPr>
      <w:sz w:val="24"/>
      <w:szCs w:val="24"/>
    </w:rPr>
  </w:style>
  <w:style w:type="paragraph" w:customStyle="1" w:styleId="TableHeading">
    <w:name w:val="Table Heading"/>
    <w:basedOn w:val="TableContents"/>
    <w:rsid w:val="00E0693A"/>
    <w:pPr>
      <w:jc w:val="center"/>
    </w:pPr>
    <w:rPr>
      <w:b/>
      <w:bCs/>
    </w:rPr>
  </w:style>
  <w:style w:type="paragraph" w:styleId="af5">
    <w:name w:val="Balloon Text"/>
    <w:basedOn w:val="a"/>
    <w:link w:val="18"/>
    <w:uiPriority w:val="99"/>
    <w:rsid w:val="00E0693A"/>
    <w:pPr>
      <w:widowControl w:val="0"/>
      <w:suppressAutoHyphens/>
      <w:spacing w:after="0" w:line="240" w:lineRule="auto"/>
      <w:textAlignment w:val="baseline"/>
    </w:pPr>
    <w:rPr>
      <w:rFonts w:ascii="Segoe UI" w:eastAsia="SimSun" w:hAnsi="Segoe UI" w:cs="Segoe UI"/>
      <w:kern w:val="1"/>
      <w:sz w:val="18"/>
      <w:szCs w:val="16"/>
      <w:lang w:eastAsia="zh-CN" w:bidi="hi-IN"/>
    </w:rPr>
  </w:style>
  <w:style w:type="character" w:customStyle="1" w:styleId="18">
    <w:name w:val="Текст выноски Знак1"/>
    <w:basedOn w:val="a0"/>
    <w:link w:val="af5"/>
    <w:rsid w:val="00E0693A"/>
    <w:rPr>
      <w:rFonts w:ascii="Segoe UI" w:eastAsia="SimSun" w:hAnsi="Segoe UI" w:cs="Segoe UI"/>
      <w:kern w:val="1"/>
      <w:sz w:val="18"/>
      <w:szCs w:val="16"/>
      <w:lang w:eastAsia="zh-CN" w:bidi="hi-IN"/>
    </w:rPr>
  </w:style>
  <w:style w:type="paragraph" w:customStyle="1" w:styleId="af6">
    <w:name w:val="Содержимое таблицы"/>
    <w:basedOn w:val="a"/>
    <w:rsid w:val="00E0693A"/>
    <w:pPr>
      <w:widowControl w:val="0"/>
      <w:suppressLineNumbers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af7">
    <w:name w:val="Заголовок таблицы"/>
    <w:basedOn w:val="af6"/>
    <w:rsid w:val="00E0693A"/>
    <w:pPr>
      <w:jc w:val="center"/>
    </w:pPr>
    <w:rPr>
      <w:b/>
      <w:bCs/>
    </w:rPr>
  </w:style>
  <w:style w:type="character" w:customStyle="1" w:styleId="40">
    <w:name w:val="Заголовок 4 Знак"/>
    <w:basedOn w:val="a0"/>
    <w:link w:val="4"/>
    <w:rsid w:val="00B57751"/>
    <w:rPr>
      <w:rFonts w:ascii="Times New Roman" w:eastAsia="Times New Roman" w:hAnsi="Times New Roman" w:cs="Times New Roman"/>
      <w:b/>
      <w:bCs/>
      <w:i/>
      <w:iCs/>
      <w:sz w:val="26"/>
      <w:szCs w:val="24"/>
      <w:lang w:eastAsia="ru-RU"/>
    </w:rPr>
  </w:style>
  <w:style w:type="numbering" w:customStyle="1" w:styleId="19">
    <w:name w:val="Нет списка1"/>
    <w:next w:val="a2"/>
    <w:uiPriority w:val="99"/>
    <w:semiHidden/>
    <w:unhideWhenUsed/>
    <w:rsid w:val="00B57751"/>
  </w:style>
  <w:style w:type="character" w:styleId="af8">
    <w:name w:val="Hyperlink"/>
    <w:rsid w:val="00B57751"/>
    <w:rPr>
      <w:rFonts w:cs="Times New Roman"/>
      <w:color w:val="0000FF"/>
      <w:u w:val="single"/>
    </w:rPr>
  </w:style>
  <w:style w:type="table" w:styleId="af9">
    <w:name w:val="Table Grid"/>
    <w:basedOn w:val="a1"/>
    <w:rsid w:val="00B577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57751"/>
  </w:style>
  <w:style w:type="character" w:customStyle="1" w:styleId="193">
    <w:name w:val="Основной текст (19)3"/>
    <w:rsid w:val="00B57751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character" w:customStyle="1" w:styleId="192">
    <w:name w:val="Основной текст (19)2"/>
    <w:rsid w:val="00B57751"/>
    <w:rPr>
      <w:rFonts w:ascii="Times New Roman" w:hAnsi="Times New Roman" w:cs="Times New Roman"/>
      <w:b/>
      <w:bCs/>
      <w:noProof/>
      <w:spacing w:val="0"/>
      <w:sz w:val="20"/>
      <w:szCs w:val="20"/>
      <w:shd w:val="clear" w:color="auto" w:fill="FFFFFF"/>
    </w:rPr>
  </w:style>
  <w:style w:type="paragraph" w:styleId="a4">
    <w:name w:val="Body Text Indent"/>
    <w:basedOn w:val="a"/>
    <w:link w:val="a3"/>
    <w:rsid w:val="00B57751"/>
    <w:pPr>
      <w:spacing w:after="120" w:line="240" w:lineRule="auto"/>
      <w:ind w:left="283"/>
    </w:pPr>
  </w:style>
  <w:style w:type="character" w:customStyle="1" w:styleId="1a">
    <w:name w:val="Основной текст с отступом Знак1"/>
    <w:basedOn w:val="a0"/>
    <w:uiPriority w:val="99"/>
    <w:semiHidden/>
    <w:rsid w:val="00B57751"/>
  </w:style>
  <w:style w:type="character" w:styleId="afa">
    <w:name w:val="page number"/>
    <w:basedOn w:val="a0"/>
    <w:rsid w:val="00B57751"/>
  </w:style>
  <w:style w:type="paragraph" w:styleId="afb">
    <w:name w:val="Block Text"/>
    <w:basedOn w:val="a"/>
    <w:rsid w:val="00B57751"/>
    <w:pPr>
      <w:spacing w:after="0" w:line="240" w:lineRule="auto"/>
      <w:ind w:left="-1080" w:right="-185" w:firstLine="360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22">
    <w:name w:val="Body Text 2"/>
    <w:basedOn w:val="a"/>
    <w:link w:val="23"/>
    <w:rsid w:val="00B5775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B577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Знак1"/>
    <w:basedOn w:val="a"/>
    <w:rsid w:val="00B57751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c">
    <w:name w:val="footnote text"/>
    <w:basedOn w:val="a"/>
    <w:link w:val="afd"/>
    <w:semiHidden/>
    <w:rsid w:val="00B57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link w:val="afc"/>
    <w:semiHidden/>
    <w:rsid w:val="00B577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"/>
    <w:rsid w:val="00B57751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B57751"/>
    <w:rPr>
      <w:rFonts w:ascii="Times New Roman" w:hAnsi="Times New Roman" w:cs="Times New Roman"/>
      <w:sz w:val="18"/>
      <w:szCs w:val="18"/>
    </w:rPr>
  </w:style>
  <w:style w:type="paragraph" w:customStyle="1" w:styleId="BodyText21">
    <w:name w:val="Body Text 21"/>
    <w:basedOn w:val="a"/>
    <w:rsid w:val="00B57751"/>
    <w:pPr>
      <w:spacing w:after="0" w:line="240" w:lineRule="auto"/>
      <w:jc w:val="right"/>
    </w:pPr>
    <w:rPr>
      <w:rFonts w:ascii="Arial" w:eastAsia="Times New Roman" w:hAnsi="Arial" w:cs="Times New Roman"/>
      <w:b/>
      <w:sz w:val="28"/>
      <w:szCs w:val="20"/>
      <w:lang w:val="en-US" w:eastAsia="ru-RU"/>
    </w:rPr>
  </w:style>
  <w:style w:type="paragraph" w:customStyle="1" w:styleId="afe">
    <w:name w:val="Стиль"/>
    <w:rsid w:val="00B577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1">
    <w:name w:val="Font Style81"/>
    <w:uiPriority w:val="99"/>
    <w:rsid w:val="00B57751"/>
    <w:rPr>
      <w:rFonts w:ascii="Times New Roman" w:hAnsi="Times New Roman" w:cs="Times New Roman"/>
      <w:sz w:val="22"/>
      <w:szCs w:val="22"/>
    </w:rPr>
  </w:style>
  <w:style w:type="character" w:customStyle="1" w:styleId="Zag11">
    <w:name w:val="Zag_11"/>
    <w:rsid w:val="00B57751"/>
  </w:style>
  <w:style w:type="paragraph" w:customStyle="1" w:styleId="aff">
    <w:name w:val="А_основной"/>
    <w:basedOn w:val="a"/>
    <w:link w:val="aff0"/>
    <w:qFormat/>
    <w:rsid w:val="00B57751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0">
    <w:name w:val="А_основной Знак"/>
    <w:link w:val="aff"/>
    <w:rsid w:val="00B57751"/>
    <w:rPr>
      <w:rFonts w:ascii="Times New Roman" w:eastAsia="Calibri" w:hAnsi="Times New Roman" w:cs="Times New Roman"/>
      <w:sz w:val="28"/>
      <w:szCs w:val="28"/>
    </w:rPr>
  </w:style>
  <w:style w:type="paragraph" w:customStyle="1" w:styleId="aff1">
    <w:name w:val="А_сноска"/>
    <w:basedOn w:val="afc"/>
    <w:link w:val="aff2"/>
    <w:qFormat/>
    <w:rsid w:val="00B57751"/>
    <w:pPr>
      <w:widowControl w:val="0"/>
      <w:ind w:firstLine="400"/>
      <w:jc w:val="both"/>
    </w:pPr>
    <w:rPr>
      <w:sz w:val="24"/>
      <w:szCs w:val="24"/>
    </w:rPr>
  </w:style>
  <w:style w:type="character" w:customStyle="1" w:styleId="aff2">
    <w:name w:val="А_сноска Знак"/>
    <w:link w:val="aff1"/>
    <w:rsid w:val="00B577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unhideWhenUsed/>
    <w:rsid w:val="00B5775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577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B5775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B57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3">
    <w:name w:val="Основной текст + Полужирный"/>
    <w:aliases w:val="Интервал 0 pt"/>
    <w:rsid w:val="00B57751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1pt">
    <w:name w:val="Основной текст + Интервал 1 pt"/>
    <w:rsid w:val="00B57751"/>
    <w:rPr>
      <w:rFonts w:ascii="Times New Roman" w:hAnsi="Times New Roman" w:cs="Times New Roman"/>
      <w:spacing w:val="20"/>
      <w:sz w:val="22"/>
      <w:szCs w:val="22"/>
    </w:rPr>
  </w:style>
  <w:style w:type="paragraph" w:customStyle="1" w:styleId="c4">
    <w:name w:val="c4"/>
    <w:basedOn w:val="a"/>
    <w:rsid w:val="00B57751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c31">
    <w:name w:val="c11 c31"/>
    <w:basedOn w:val="a0"/>
    <w:rsid w:val="00B57751"/>
  </w:style>
  <w:style w:type="character" w:styleId="aff4">
    <w:name w:val="Strong"/>
    <w:uiPriority w:val="22"/>
    <w:qFormat/>
    <w:rsid w:val="00B57751"/>
    <w:rPr>
      <w:b/>
      <w:bCs/>
    </w:rPr>
  </w:style>
  <w:style w:type="paragraph" w:customStyle="1" w:styleId="c5c28">
    <w:name w:val="c5 c28"/>
    <w:basedOn w:val="a"/>
    <w:rsid w:val="00B57751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B57751"/>
  </w:style>
  <w:style w:type="paragraph" w:customStyle="1" w:styleId="c2">
    <w:name w:val="c2"/>
    <w:basedOn w:val="a"/>
    <w:rsid w:val="00B57751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57751"/>
  </w:style>
  <w:style w:type="character" w:styleId="aff5">
    <w:name w:val="footnote reference"/>
    <w:uiPriority w:val="99"/>
    <w:semiHidden/>
    <w:unhideWhenUsed/>
    <w:rsid w:val="00B57751"/>
    <w:rPr>
      <w:vertAlign w:val="superscript"/>
    </w:rPr>
  </w:style>
  <w:style w:type="paragraph" w:customStyle="1" w:styleId="book">
    <w:name w:val="book"/>
    <w:basedOn w:val="a"/>
    <w:rsid w:val="00B57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c8">
    <w:name w:val="c5 c8"/>
    <w:basedOn w:val="a"/>
    <w:rsid w:val="00B57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57751"/>
  </w:style>
  <w:style w:type="character" w:customStyle="1" w:styleId="c0">
    <w:name w:val="c0"/>
    <w:basedOn w:val="a0"/>
    <w:rsid w:val="00B57751"/>
  </w:style>
  <w:style w:type="paragraph" w:customStyle="1" w:styleId="c19c5">
    <w:name w:val="c19 c5"/>
    <w:basedOn w:val="a"/>
    <w:rsid w:val="00B57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c16">
    <w:name w:val="c3 c16"/>
    <w:basedOn w:val="a0"/>
    <w:rsid w:val="00B57751"/>
  </w:style>
  <w:style w:type="paragraph" w:customStyle="1" w:styleId="western">
    <w:name w:val="western"/>
    <w:basedOn w:val="a"/>
    <w:rsid w:val="00902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c">
    <w:name w:val="Сетка таблицы1"/>
    <w:basedOn w:val="a1"/>
    <w:next w:val="af9"/>
    <w:uiPriority w:val="59"/>
    <w:rsid w:val="00902A9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21</Pages>
  <Words>3989</Words>
  <Characters>22738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Зайнуллина</dc:creator>
  <cp:lastModifiedBy>Марочка</cp:lastModifiedBy>
  <cp:revision>31</cp:revision>
  <dcterms:created xsi:type="dcterms:W3CDTF">2019-08-20T06:41:00Z</dcterms:created>
  <dcterms:modified xsi:type="dcterms:W3CDTF">2021-08-31T06:24:00Z</dcterms:modified>
</cp:coreProperties>
</file>